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656400" w14:textId="77777777" w:rsidR="00B15B1D" w:rsidRPr="0037040D" w:rsidRDefault="00B15B1D" w:rsidP="0037040D">
      <w:pPr>
        <w:pStyle w:val="Nzev"/>
      </w:pPr>
      <w:r w:rsidRPr="0037040D">
        <w:t>SMLOUVA O DÍLO</w:t>
      </w:r>
    </w:p>
    <w:p w14:paraId="2EBA369B" w14:textId="77777777" w:rsidR="00085412" w:rsidRPr="00CB16C3" w:rsidRDefault="00085412" w:rsidP="0004431B">
      <w:pPr>
        <w:pStyle w:val="Meziodstavce"/>
      </w:pPr>
    </w:p>
    <w:p w14:paraId="38CDB3A6" w14:textId="31E2B359" w:rsidR="00B15B1D" w:rsidRPr="00CB16C3" w:rsidRDefault="00B15B1D" w:rsidP="0004431B">
      <w:r w:rsidRPr="00CB16C3">
        <w:t xml:space="preserve">uzavřená </w:t>
      </w:r>
      <w:r w:rsidR="00A15524" w:rsidRPr="00CB16C3">
        <w:t>v souladu s</w:t>
      </w:r>
      <w:r w:rsidRPr="00CB16C3">
        <w:t xml:space="preserve"> § </w:t>
      </w:r>
      <w:smartTag w:uri="urn:schemas-microsoft-com:office:smarttags" w:element="metricconverter">
        <w:smartTagPr>
          <w:attr w:name="ProductID" w:val="2586 a"/>
        </w:smartTagPr>
        <w:r w:rsidR="00A15524" w:rsidRPr="00CB16C3">
          <w:t>2586</w:t>
        </w:r>
        <w:r w:rsidRPr="00CB16C3">
          <w:t xml:space="preserve"> a</w:t>
        </w:r>
      </w:smartTag>
      <w:r w:rsidRPr="00CB16C3">
        <w:t xml:space="preserve"> násl. zákona č. </w:t>
      </w:r>
      <w:r w:rsidR="00A15524" w:rsidRPr="00CB16C3">
        <w:t>89</w:t>
      </w:r>
      <w:r w:rsidRPr="00CB16C3">
        <w:t>/</w:t>
      </w:r>
      <w:r w:rsidR="00A15524" w:rsidRPr="00CB16C3">
        <w:t>2012</w:t>
      </w:r>
      <w:r w:rsidRPr="00CB16C3">
        <w:t xml:space="preserve"> Sb., ob</w:t>
      </w:r>
      <w:r w:rsidR="00A15524" w:rsidRPr="00CB16C3">
        <w:t>čanský zákoník</w:t>
      </w:r>
      <w:r w:rsidR="00F65743" w:rsidRPr="009E3B25">
        <w:t xml:space="preserve">, </w:t>
      </w:r>
      <w:r w:rsidR="00F65743">
        <w:t xml:space="preserve">ve znění pozdějších předpisů </w:t>
      </w:r>
      <w:r w:rsidR="00F65743" w:rsidRPr="009E3B25">
        <w:t xml:space="preserve">(dále jen </w:t>
      </w:r>
      <w:r w:rsidR="003255A5">
        <w:t xml:space="preserve">„občanský zákoník“ nebo </w:t>
      </w:r>
      <w:r w:rsidR="00F65743" w:rsidRPr="009E3B25">
        <w:t xml:space="preserve">„OZ“), </w:t>
      </w:r>
      <w:r w:rsidR="00F65743">
        <w:t>(</w:t>
      </w:r>
      <w:r w:rsidR="00F65743" w:rsidRPr="009E3B25">
        <w:t>dále jen „smlouva“</w:t>
      </w:r>
      <w:r w:rsidR="00F65743">
        <w:t>)</w:t>
      </w:r>
    </w:p>
    <w:p w14:paraId="4671AAE4" w14:textId="77777777" w:rsidR="00085412" w:rsidRPr="00FE1026" w:rsidRDefault="00085412" w:rsidP="0004431B">
      <w:pPr>
        <w:pStyle w:val="Meziodstavce"/>
      </w:pPr>
    </w:p>
    <w:p w14:paraId="11B5C087" w14:textId="6CBD5AA1" w:rsidR="00B15B1D" w:rsidRPr="0004431B" w:rsidRDefault="00B15B1D" w:rsidP="00BD75CF">
      <w:pPr>
        <w:pStyle w:val="Identifikacesmluvnstrany"/>
        <w:tabs>
          <w:tab w:val="clear" w:pos="2835"/>
          <w:tab w:val="left" w:pos="3119"/>
          <w:tab w:val="left" w:pos="4253"/>
        </w:tabs>
        <w:rPr>
          <w:b/>
        </w:rPr>
      </w:pPr>
      <w:r w:rsidRPr="0004431B">
        <w:rPr>
          <w:b/>
        </w:rPr>
        <w:t>Číslo smlouvy objednatele:</w:t>
      </w:r>
      <w:r w:rsidR="00BD75CF">
        <w:rPr>
          <w:b/>
          <w:lang w:val="cs-CZ"/>
        </w:rPr>
        <w:tab/>
      </w:r>
      <w:r w:rsidR="00973B96" w:rsidRPr="0004431B">
        <w:rPr>
          <w:b/>
          <w:bCs/>
        </w:rPr>
        <w:fldChar w:fldCharType="begin">
          <w:ffData>
            <w:name w:val="Text1"/>
            <w:enabled/>
            <w:calcOnExit w:val="0"/>
            <w:textInput/>
          </w:ffData>
        </w:fldChar>
      </w:r>
      <w:bookmarkStart w:id="0" w:name="Text1"/>
      <w:r w:rsidR="00973B96" w:rsidRPr="0004431B">
        <w:rPr>
          <w:b/>
          <w:bCs/>
        </w:rPr>
        <w:instrText xml:space="preserve"> FORMTEXT </w:instrText>
      </w:r>
      <w:r w:rsidR="00973B96" w:rsidRPr="0004431B">
        <w:rPr>
          <w:b/>
          <w:bCs/>
        </w:rPr>
      </w:r>
      <w:r w:rsidR="00973B96" w:rsidRPr="0004431B">
        <w:rPr>
          <w:b/>
          <w:bCs/>
        </w:rPr>
        <w:fldChar w:fldCharType="separate"/>
      </w:r>
      <w:r w:rsidR="00973B96" w:rsidRPr="0004431B">
        <w:rPr>
          <w:b/>
          <w:bCs/>
          <w:noProof/>
        </w:rPr>
        <w:t> </w:t>
      </w:r>
      <w:r w:rsidR="00973B96" w:rsidRPr="0004431B">
        <w:rPr>
          <w:b/>
          <w:bCs/>
          <w:noProof/>
        </w:rPr>
        <w:t> </w:t>
      </w:r>
      <w:r w:rsidR="00973B96" w:rsidRPr="0004431B">
        <w:rPr>
          <w:b/>
          <w:bCs/>
          <w:noProof/>
        </w:rPr>
        <w:t> </w:t>
      </w:r>
      <w:r w:rsidR="00973B96" w:rsidRPr="0004431B">
        <w:rPr>
          <w:b/>
          <w:bCs/>
          <w:noProof/>
        </w:rPr>
        <w:t> </w:t>
      </w:r>
      <w:r w:rsidR="00973B96" w:rsidRPr="0004431B">
        <w:rPr>
          <w:b/>
          <w:bCs/>
          <w:noProof/>
        </w:rPr>
        <w:t> </w:t>
      </w:r>
      <w:r w:rsidR="00973B96" w:rsidRPr="0004431B">
        <w:rPr>
          <w:b/>
          <w:bCs/>
        </w:rPr>
        <w:fldChar w:fldCharType="end"/>
      </w:r>
      <w:bookmarkEnd w:id="0"/>
    </w:p>
    <w:p w14:paraId="2F40DD1A" w14:textId="42F61F5D" w:rsidR="00B15B1D" w:rsidRPr="0004431B" w:rsidRDefault="00B15B1D" w:rsidP="00BD75CF">
      <w:pPr>
        <w:pStyle w:val="Identifikacesmluvnstrany"/>
        <w:tabs>
          <w:tab w:val="clear" w:pos="2835"/>
          <w:tab w:val="left" w:pos="3119"/>
          <w:tab w:val="left" w:pos="4253"/>
        </w:tabs>
        <w:rPr>
          <w:b/>
          <w:bCs/>
        </w:rPr>
      </w:pPr>
      <w:r w:rsidRPr="0004431B">
        <w:rPr>
          <w:b/>
        </w:rPr>
        <w:t>Číslo smlouvy zhotovitele:</w:t>
      </w:r>
      <w:r w:rsidR="00BD75CF">
        <w:rPr>
          <w:b/>
          <w:lang w:val="cs-CZ"/>
        </w:rPr>
        <w:tab/>
      </w:r>
      <w:r w:rsidR="00A34BD2" w:rsidRPr="0004431B">
        <w:rPr>
          <w:b/>
          <w:bCs/>
        </w:rPr>
        <w:fldChar w:fldCharType="begin">
          <w:ffData>
            <w:name w:val="Text16"/>
            <w:enabled/>
            <w:calcOnExit w:val="0"/>
            <w:textInput/>
          </w:ffData>
        </w:fldChar>
      </w:r>
      <w:bookmarkStart w:id="1" w:name="Text16"/>
      <w:r w:rsidR="00A34BD2" w:rsidRPr="0004431B">
        <w:rPr>
          <w:b/>
          <w:bCs/>
        </w:rPr>
        <w:instrText xml:space="preserve"> FORMTEXT </w:instrText>
      </w:r>
      <w:r w:rsidR="00A34BD2" w:rsidRPr="0004431B">
        <w:rPr>
          <w:b/>
          <w:bCs/>
        </w:rPr>
      </w:r>
      <w:r w:rsidR="00A34BD2" w:rsidRPr="0004431B">
        <w:rPr>
          <w:b/>
          <w:bCs/>
        </w:rPr>
        <w:fldChar w:fldCharType="separate"/>
      </w:r>
      <w:r w:rsidR="00A34BD2" w:rsidRPr="0004431B">
        <w:rPr>
          <w:b/>
          <w:bCs/>
          <w:noProof/>
        </w:rPr>
        <w:t> </w:t>
      </w:r>
      <w:r w:rsidR="00A34BD2" w:rsidRPr="0004431B">
        <w:rPr>
          <w:b/>
          <w:bCs/>
          <w:noProof/>
        </w:rPr>
        <w:t> </w:t>
      </w:r>
      <w:r w:rsidR="00A34BD2" w:rsidRPr="0004431B">
        <w:rPr>
          <w:b/>
          <w:bCs/>
          <w:noProof/>
        </w:rPr>
        <w:t> </w:t>
      </w:r>
      <w:r w:rsidR="00A34BD2" w:rsidRPr="0004431B">
        <w:rPr>
          <w:b/>
          <w:bCs/>
          <w:noProof/>
        </w:rPr>
        <w:t> </w:t>
      </w:r>
      <w:r w:rsidR="00A34BD2" w:rsidRPr="0004431B">
        <w:rPr>
          <w:b/>
          <w:bCs/>
          <w:noProof/>
        </w:rPr>
        <w:t> </w:t>
      </w:r>
      <w:r w:rsidR="00A34BD2" w:rsidRPr="0004431B">
        <w:rPr>
          <w:b/>
          <w:bCs/>
        </w:rPr>
        <w:fldChar w:fldCharType="end"/>
      </w:r>
      <w:bookmarkEnd w:id="1"/>
    </w:p>
    <w:p w14:paraId="18AE3EFB" w14:textId="77777777" w:rsidR="0004431B" w:rsidRPr="00FE1026" w:rsidRDefault="0004431B" w:rsidP="0004431B">
      <w:pPr>
        <w:pStyle w:val="Meziodstavce"/>
      </w:pPr>
    </w:p>
    <w:p w14:paraId="666F0450" w14:textId="77777777" w:rsidR="00B15B1D" w:rsidRPr="0004431B" w:rsidRDefault="00B15B1D" w:rsidP="00BD75CF">
      <w:pPr>
        <w:pStyle w:val="Identifikacesmluvnstrany"/>
        <w:tabs>
          <w:tab w:val="clear" w:pos="2835"/>
          <w:tab w:val="left" w:pos="3119"/>
          <w:tab w:val="left" w:pos="4253"/>
        </w:tabs>
        <w:rPr>
          <w:b/>
          <w:u w:val="single"/>
        </w:rPr>
      </w:pPr>
      <w:r w:rsidRPr="0004431B">
        <w:rPr>
          <w:b/>
          <w:u w:val="single"/>
        </w:rPr>
        <w:t>Smluvní strany:</w:t>
      </w:r>
    </w:p>
    <w:p w14:paraId="4C05510C" w14:textId="77777777" w:rsidR="00B15B1D" w:rsidRPr="00FE1026" w:rsidRDefault="00B15B1D" w:rsidP="0004431B">
      <w:pPr>
        <w:pStyle w:val="Meziodstavce"/>
      </w:pPr>
    </w:p>
    <w:p w14:paraId="030306FD" w14:textId="29F3D5CF" w:rsidR="00E03B7C" w:rsidRPr="007715E1" w:rsidRDefault="00E03B7C" w:rsidP="00BD75CF">
      <w:pPr>
        <w:pStyle w:val="Identifikacesmluvnstrany"/>
        <w:tabs>
          <w:tab w:val="clear" w:pos="2835"/>
          <w:tab w:val="left" w:pos="3119"/>
          <w:tab w:val="left" w:pos="4253"/>
        </w:tabs>
        <w:rPr>
          <w:b/>
        </w:rPr>
      </w:pPr>
      <w:r w:rsidRPr="007715E1">
        <w:rPr>
          <w:b/>
        </w:rPr>
        <w:t>objednatel:</w:t>
      </w:r>
      <w:r w:rsidRPr="007715E1">
        <w:rPr>
          <w:b/>
        </w:rPr>
        <w:tab/>
        <w:t>Povodí Vltavy, státní podnik</w:t>
      </w:r>
    </w:p>
    <w:p w14:paraId="262FD248" w14:textId="49E67A6F" w:rsidR="00E03B7C" w:rsidRPr="0037040D" w:rsidRDefault="00E03B7C" w:rsidP="00BD75CF">
      <w:pPr>
        <w:pStyle w:val="Identifikacesmluvnstrany"/>
        <w:tabs>
          <w:tab w:val="clear" w:pos="2835"/>
          <w:tab w:val="left" w:pos="3119"/>
          <w:tab w:val="left" w:pos="4253"/>
        </w:tabs>
      </w:pPr>
      <w:r w:rsidRPr="0037040D">
        <w:t>sídlo:</w:t>
      </w:r>
      <w:r w:rsidRPr="0037040D">
        <w:tab/>
        <w:t xml:space="preserve">Holečkova </w:t>
      </w:r>
      <w:r w:rsidR="003411C5" w:rsidRPr="0037040D">
        <w:t>3178/</w:t>
      </w:r>
      <w:r w:rsidRPr="0037040D">
        <w:t xml:space="preserve">8, </w:t>
      </w:r>
      <w:r w:rsidR="000F6E8C" w:rsidRPr="0037040D">
        <w:t>Smíchov, 150 00 Praha 5</w:t>
      </w:r>
    </w:p>
    <w:p w14:paraId="13A2DABE" w14:textId="7BE98D81" w:rsidR="00E03B7C" w:rsidRPr="0037040D" w:rsidRDefault="00E03B7C" w:rsidP="00BD75CF">
      <w:pPr>
        <w:pStyle w:val="Identifikacesmluvnstrany"/>
        <w:tabs>
          <w:tab w:val="clear" w:pos="2835"/>
          <w:tab w:val="left" w:pos="3119"/>
          <w:tab w:val="left" w:pos="4253"/>
        </w:tabs>
      </w:pPr>
      <w:r w:rsidRPr="0037040D">
        <w:t>statutární orgán:</w:t>
      </w:r>
      <w:r w:rsidRPr="0037040D">
        <w:tab/>
        <w:t>RNDr. Petr Kubala, generální ředitel</w:t>
      </w:r>
    </w:p>
    <w:p w14:paraId="69AE798C" w14:textId="6D62A1E4" w:rsidR="00E03B7C" w:rsidRPr="0037040D" w:rsidRDefault="0037040D" w:rsidP="00BD75CF">
      <w:pPr>
        <w:pStyle w:val="Identifikacesmluvnstrany"/>
        <w:tabs>
          <w:tab w:val="clear" w:pos="2835"/>
          <w:tab w:val="left" w:pos="3119"/>
          <w:tab w:val="left" w:pos="4253"/>
        </w:tabs>
        <w:rPr>
          <w:lang w:val="cs-CZ"/>
        </w:rPr>
      </w:pPr>
      <w:r>
        <w:t>oprávněn k podpisu smlouvy</w:t>
      </w:r>
    </w:p>
    <w:p w14:paraId="6579D77C" w14:textId="6A620B23" w:rsidR="00E03B7C" w:rsidRPr="0037040D" w:rsidRDefault="00FE1026" w:rsidP="00BD75CF">
      <w:pPr>
        <w:pStyle w:val="Identifikacesmluvnstrany"/>
        <w:tabs>
          <w:tab w:val="clear" w:pos="2835"/>
          <w:tab w:val="left" w:pos="3119"/>
          <w:tab w:val="left" w:pos="4253"/>
        </w:tabs>
      </w:pPr>
      <w:r w:rsidRPr="0037040D">
        <w:t>a k jednání o věcech smluvních</w:t>
      </w:r>
      <w:r w:rsidR="00AD1947" w:rsidRPr="0037040D">
        <w:tab/>
      </w:r>
      <w:r w:rsidR="00BD75CF">
        <w:rPr>
          <w:lang w:val="cs-CZ"/>
        </w:rPr>
        <w:tab/>
      </w:r>
      <w:r w:rsidR="00E03B7C" w:rsidRPr="0037040D">
        <w:t xml:space="preserve">Ing. </w:t>
      </w:r>
      <w:r w:rsidR="00C77DD1" w:rsidRPr="0037040D">
        <w:t>Jiří Friedel</w:t>
      </w:r>
      <w:r w:rsidR="00E03B7C" w:rsidRPr="0037040D">
        <w:t xml:space="preserve">, ředitel </w:t>
      </w:r>
      <w:r w:rsidR="00C77DD1" w:rsidRPr="0037040D">
        <w:t>závodu Dolní Vltava</w:t>
      </w:r>
    </w:p>
    <w:p w14:paraId="29974785" w14:textId="18CF423E" w:rsidR="00FE1026" w:rsidRPr="0037040D" w:rsidRDefault="00E03B7C" w:rsidP="00BD75CF">
      <w:pPr>
        <w:pStyle w:val="Identifikacesmluvnstrany"/>
        <w:tabs>
          <w:tab w:val="clear" w:pos="2835"/>
          <w:tab w:val="left" w:pos="3119"/>
          <w:tab w:val="left" w:pos="4253"/>
        </w:tabs>
      </w:pPr>
      <w:r w:rsidRPr="0037040D">
        <w:t>oprávněn</w:t>
      </w:r>
      <w:r w:rsidR="007D2A5C" w:rsidRPr="0037040D">
        <w:t>i</w:t>
      </w:r>
      <w:r w:rsidRPr="0037040D">
        <w:t xml:space="preserve"> jednat o věcech technických:</w:t>
      </w:r>
      <w:r w:rsidR="00AD1947" w:rsidRPr="0037040D">
        <w:tab/>
      </w:r>
      <w:r w:rsidRPr="0037040D">
        <w:t>Ing. J</w:t>
      </w:r>
      <w:r w:rsidR="00C77DD1" w:rsidRPr="0037040D">
        <w:t>osef Holubička,</w:t>
      </w:r>
    </w:p>
    <w:p w14:paraId="2A862D4D" w14:textId="379742AE" w:rsidR="00E03B7C" w:rsidRPr="007D5F13" w:rsidRDefault="00FE1026" w:rsidP="007D5F13">
      <w:pPr>
        <w:pStyle w:val="Identifikacesmluvnstrany"/>
        <w:tabs>
          <w:tab w:val="clear" w:pos="2835"/>
          <w:tab w:val="left" w:pos="3119"/>
          <w:tab w:val="left" w:pos="4253"/>
        </w:tabs>
        <w:rPr>
          <w:lang w:val="cs-CZ"/>
        </w:rPr>
      </w:pPr>
      <w:r w:rsidRPr="0037040D">
        <w:tab/>
      </w:r>
      <w:r w:rsidR="0037040D">
        <w:rPr>
          <w:lang w:val="cs-CZ"/>
        </w:rPr>
        <w:tab/>
      </w:r>
      <w:r w:rsidR="006B2936">
        <w:rPr>
          <w:lang w:val="cs-CZ"/>
        </w:rPr>
        <w:t>Martin Kopřiva</w:t>
      </w:r>
    </w:p>
    <w:p w14:paraId="7884A967" w14:textId="290CAB69" w:rsidR="00E03B7C" w:rsidRPr="0037040D" w:rsidRDefault="00E03B7C" w:rsidP="00BD75CF">
      <w:pPr>
        <w:pStyle w:val="Identifikacesmluvnstrany"/>
        <w:tabs>
          <w:tab w:val="clear" w:pos="2835"/>
          <w:tab w:val="left" w:pos="3119"/>
          <w:tab w:val="left" w:pos="4253"/>
        </w:tabs>
      </w:pPr>
      <w:r w:rsidRPr="0037040D">
        <w:t>IČO:</w:t>
      </w:r>
      <w:r w:rsidRPr="0037040D">
        <w:tab/>
        <w:t>70889953</w:t>
      </w:r>
    </w:p>
    <w:p w14:paraId="1463CABC" w14:textId="20209914" w:rsidR="00E03B7C" w:rsidRPr="0037040D" w:rsidRDefault="00E03B7C" w:rsidP="00BD75CF">
      <w:pPr>
        <w:pStyle w:val="Identifikacesmluvnstrany"/>
        <w:tabs>
          <w:tab w:val="clear" w:pos="2835"/>
          <w:tab w:val="left" w:pos="3119"/>
          <w:tab w:val="left" w:pos="4253"/>
        </w:tabs>
      </w:pPr>
      <w:r w:rsidRPr="0037040D">
        <w:t>DIČ:</w:t>
      </w:r>
      <w:r w:rsidRPr="0037040D">
        <w:tab/>
        <w:t>CZ70889953</w:t>
      </w:r>
    </w:p>
    <w:p w14:paraId="53653A94" w14:textId="1D9D469F" w:rsidR="00E03B7C" w:rsidRPr="0037040D" w:rsidRDefault="00E03B7C" w:rsidP="00BD75CF">
      <w:pPr>
        <w:pStyle w:val="Identifikacesmluvnstrany"/>
        <w:tabs>
          <w:tab w:val="clear" w:pos="2835"/>
          <w:tab w:val="left" w:pos="3119"/>
          <w:tab w:val="left" w:pos="4253"/>
        </w:tabs>
      </w:pPr>
      <w:r w:rsidRPr="0037040D">
        <w:t>bankovní spojení:</w:t>
      </w:r>
      <w:r w:rsidRPr="0037040D">
        <w:tab/>
      </w:r>
      <w:proofErr w:type="spellStart"/>
      <w:r w:rsidRPr="0037040D">
        <w:t>UniCredit</w:t>
      </w:r>
      <w:proofErr w:type="spellEnd"/>
      <w:r w:rsidRPr="0037040D">
        <w:t xml:space="preserve"> Bank Czech Republic and Slovakia, a.s.</w:t>
      </w:r>
    </w:p>
    <w:p w14:paraId="6D852704" w14:textId="226D5F46" w:rsidR="00E03B7C" w:rsidRPr="0037040D" w:rsidRDefault="00E03B7C" w:rsidP="00BD75CF">
      <w:pPr>
        <w:pStyle w:val="Identifikacesmluvnstrany"/>
        <w:tabs>
          <w:tab w:val="clear" w:pos="2835"/>
          <w:tab w:val="left" w:pos="3119"/>
          <w:tab w:val="left" w:pos="4253"/>
        </w:tabs>
      </w:pPr>
      <w:r w:rsidRPr="0037040D">
        <w:t>číslo účtu:</w:t>
      </w:r>
      <w:r w:rsidRPr="0037040D">
        <w:tab/>
      </w:r>
      <w:r w:rsidR="00CB2C78" w:rsidRPr="0037040D">
        <w:t>1487015064/2700</w:t>
      </w:r>
    </w:p>
    <w:p w14:paraId="2836A9D5" w14:textId="77777777" w:rsidR="00E03B7C" w:rsidRPr="0037040D" w:rsidRDefault="00E03B7C" w:rsidP="00BD75CF">
      <w:pPr>
        <w:pStyle w:val="Identifikacesmluvnstrany"/>
        <w:tabs>
          <w:tab w:val="clear" w:pos="2835"/>
          <w:tab w:val="left" w:pos="3119"/>
          <w:tab w:val="left" w:pos="4253"/>
        </w:tabs>
      </w:pPr>
      <w:r w:rsidRPr="0037040D">
        <w:t>zápis v obchodním rejstříku:</w:t>
      </w:r>
      <w:r w:rsidRPr="0037040D">
        <w:tab/>
        <w:t>Městský soud v Praze, oddíl A, vložka 43594</w:t>
      </w:r>
    </w:p>
    <w:p w14:paraId="64975C86" w14:textId="44045F8E" w:rsidR="00F65743" w:rsidRPr="00C5639A" w:rsidRDefault="00F65743" w:rsidP="00BD75CF">
      <w:pPr>
        <w:pStyle w:val="Identifikacesmluvnstrany"/>
        <w:tabs>
          <w:tab w:val="clear" w:pos="2835"/>
          <w:tab w:val="left" w:pos="3119"/>
          <w:tab w:val="left" w:pos="4253"/>
        </w:tabs>
        <w:rPr>
          <w:lang w:val="cs-CZ"/>
        </w:rPr>
      </w:pPr>
      <w:r w:rsidRPr="0037040D">
        <w:t xml:space="preserve">tel.: 221 401 </w:t>
      </w:r>
      <w:r w:rsidR="00A13916" w:rsidRPr="0037040D">
        <w:t>479</w:t>
      </w:r>
      <w:r w:rsidR="0037040D">
        <w:tab/>
      </w:r>
      <w:r w:rsidRPr="0037040D">
        <w:t>e-mail:</w:t>
      </w:r>
      <w:r w:rsidR="00FE1026" w:rsidRPr="0037040D">
        <w:t xml:space="preserve"> </w:t>
      </w:r>
      <w:r w:rsidR="00C5639A" w:rsidRPr="00C5639A">
        <w:t>josef.holubicka@pvl.cz</w:t>
      </w:r>
      <w:r w:rsidR="00C5639A">
        <w:rPr>
          <w:lang w:val="cs-CZ"/>
        </w:rPr>
        <w:t xml:space="preserve">, </w:t>
      </w:r>
      <w:r w:rsidR="006B2936">
        <w:rPr>
          <w:lang w:val="cs-CZ"/>
        </w:rPr>
        <w:t>martin</w:t>
      </w:r>
      <w:r w:rsidR="00C5639A" w:rsidRPr="00C5639A">
        <w:rPr>
          <w:lang w:val="cs-CZ"/>
        </w:rPr>
        <w:t>.</w:t>
      </w:r>
      <w:r w:rsidR="006B2936">
        <w:rPr>
          <w:lang w:val="cs-CZ"/>
        </w:rPr>
        <w:t>kopriva</w:t>
      </w:r>
      <w:r w:rsidR="00C5639A" w:rsidRPr="00C5639A">
        <w:rPr>
          <w:lang w:val="cs-CZ"/>
        </w:rPr>
        <w:t>@pvl.cz</w:t>
      </w:r>
    </w:p>
    <w:p w14:paraId="22E7C7CC" w14:textId="77777777" w:rsidR="00E03B7C" w:rsidRPr="0037040D" w:rsidRDefault="00E03B7C" w:rsidP="00BD75CF">
      <w:pPr>
        <w:pStyle w:val="Identifikacesmluvnstrany"/>
        <w:tabs>
          <w:tab w:val="clear" w:pos="2835"/>
          <w:tab w:val="left" w:pos="3119"/>
          <w:tab w:val="left" w:pos="4253"/>
        </w:tabs>
      </w:pPr>
      <w:r w:rsidRPr="0037040D">
        <w:t>(dále jen „objednatel“)</w:t>
      </w:r>
    </w:p>
    <w:p w14:paraId="30E8942F" w14:textId="77777777" w:rsidR="00B15B1D" w:rsidRPr="00FE1026" w:rsidRDefault="00B15B1D" w:rsidP="0004431B">
      <w:pPr>
        <w:pStyle w:val="Meziodstavce"/>
      </w:pPr>
    </w:p>
    <w:p w14:paraId="658995F4" w14:textId="77777777" w:rsidR="00B15B1D" w:rsidRPr="00FE1026" w:rsidRDefault="00B15B1D" w:rsidP="00BD75CF">
      <w:pPr>
        <w:pStyle w:val="Identifikacesmluvnstrany"/>
        <w:tabs>
          <w:tab w:val="clear" w:pos="2835"/>
          <w:tab w:val="left" w:pos="3119"/>
          <w:tab w:val="left" w:pos="4253"/>
        </w:tabs>
      </w:pPr>
      <w:r w:rsidRPr="00FE1026">
        <w:t>a</w:t>
      </w:r>
    </w:p>
    <w:p w14:paraId="6A4AAB66" w14:textId="77777777" w:rsidR="00B15B1D" w:rsidRPr="00FE1026" w:rsidRDefault="00B15B1D" w:rsidP="0004431B">
      <w:pPr>
        <w:pStyle w:val="Meziodstavce"/>
      </w:pPr>
    </w:p>
    <w:p w14:paraId="4D9E4843" w14:textId="403E9160" w:rsidR="00B15B1D" w:rsidRPr="007715E1" w:rsidRDefault="00B15B1D" w:rsidP="00BD75CF">
      <w:pPr>
        <w:pStyle w:val="Identifikacesmluvnstrany"/>
        <w:tabs>
          <w:tab w:val="clear" w:pos="2835"/>
          <w:tab w:val="left" w:pos="3119"/>
          <w:tab w:val="left" w:pos="4253"/>
        </w:tabs>
        <w:rPr>
          <w:b/>
        </w:rPr>
      </w:pPr>
      <w:r w:rsidRPr="007715E1">
        <w:rPr>
          <w:b/>
        </w:rPr>
        <w:t>zhotovitel:</w:t>
      </w:r>
      <w:r w:rsidR="00CB16C3" w:rsidRPr="007715E1">
        <w:rPr>
          <w:b/>
        </w:rPr>
        <w:tab/>
      </w:r>
      <w:r w:rsidR="00442E6B" w:rsidRPr="007715E1">
        <w:rPr>
          <w:b/>
          <w:highlight w:val="yellow"/>
        </w:rPr>
        <w:fldChar w:fldCharType="begin">
          <w:ffData>
            <w:name w:val="Text3"/>
            <w:enabled/>
            <w:calcOnExit w:val="0"/>
            <w:textInput/>
          </w:ffData>
        </w:fldChar>
      </w:r>
      <w:bookmarkStart w:id="2" w:name="Text3"/>
      <w:r w:rsidR="00442E6B" w:rsidRPr="007715E1">
        <w:rPr>
          <w:b/>
          <w:highlight w:val="yellow"/>
        </w:rPr>
        <w:instrText xml:space="preserve"> FORMTEXT </w:instrText>
      </w:r>
      <w:r w:rsidR="00442E6B" w:rsidRPr="007715E1">
        <w:rPr>
          <w:b/>
          <w:highlight w:val="yellow"/>
        </w:rPr>
      </w:r>
      <w:r w:rsidR="00442E6B" w:rsidRPr="007715E1">
        <w:rPr>
          <w:b/>
          <w:highlight w:val="yellow"/>
        </w:rPr>
        <w:fldChar w:fldCharType="separate"/>
      </w:r>
      <w:r w:rsidR="00442E6B" w:rsidRPr="007715E1">
        <w:rPr>
          <w:b/>
          <w:noProof/>
          <w:highlight w:val="yellow"/>
        </w:rPr>
        <w:t> </w:t>
      </w:r>
      <w:r w:rsidR="00442E6B" w:rsidRPr="007715E1">
        <w:rPr>
          <w:b/>
          <w:noProof/>
          <w:highlight w:val="yellow"/>
        </w:rPr>
        <w:t> </w:t>
      </w:r>
      <w:r w:rsidR="00442E6B" w:rsidRPr="007715E1">
        <w:rPr>
          <w:b/>
          <w:noProof/>
          <w:highlight w:val="yellow"/>
        </w:rPr>
        <w:t> </w:t>
      </w:r>
      <w:r w:rsidR="00442E6B" w:rsidRPr="007715E1">
        <w:rPr>
          <w:b/>
          <w:noProof/>
          <w:highlight w:val="yellow"/>
        </w:rPr>
        <w:t> </w:t>
      </w:r>
      <w:r w:rsidR="00442E6B" w:rsidRPr="007715E1">
        <w:rPr>
          <w:b/>
          <w:noProof/>
          <w:highlight w:val="yellow"/>
        </w:rPr>
        <w:t> </w:t>
      </w:r>
      <w:r w:rsidR="00442E6B" w:rsidRPr="007715E1">
        <w:rPr>
          <w:b/>
          <w:highlight w:val="yellow"/>
        </w:rPr>
        <w:fldChar w:fldCharType="end"/>
      </w:r>
      <w:bookmarkEnd w:id="2"/>
    </w:p>
    <w:p w14:paraId="4C4714DF" w14:textId="3B5BE059" w:rsidR="00B15B1D" w:rsidRPr="00FE1026" w:rsidRDefault="00B15B1D" w:rsidP="00BD75CF">
      <w:pPr>
        <w:pStyle w:val="Identifikacesmluvnstrany"/>
        <w:tabs>
          <w:tab w:val="clear" w:pos="2835"/>
          <w:tab w:val="left" w:pos="3119"/>
          <w:tab w:val="left" w:pos="4253"/>
        </w:tabs>
      </w:pPr>
      <w:r w:rsidRPr="00E153D6">
        <w:t>sídlo:</w:t>
      </w:r>
      <w:r w:rsidR="00CB16C3" w:rsidRPr="00E153D6">
        <w:tab/>
      </w:r>
      <w:r w:rsidR="00442E6B" w:rsidRPr="00442E6B">
        <w:rPr>
          <w:highlight w:val="yellow"/>
        </w:rPr>
        <w:fldChar w:fldCharType="begin">
          <w:ffData>
            <w:name w:val="Text4"/>
            <w:enabled/>
            <w:calcOnExit w:val="0"/>
            <w:textInput/>
          </w:ffData>
        </w:fldChar>
      </w:r>
      <w:bookmarkStart w:id="3" w:name="Text4"/>
      <w:r w:rsidR="00442E6B" w:rsidRPr="00442E6B">
        <w:rPr>
          <w:highlight w:val="yellow"/>
        </w:rPr>
        <w:instrText xml:space="preserve"> FORMTEXT </w:instrText>
      </w:r>
      <w:r w:rsidR="00442E6B" w:rsidRPr="00442E6B">
        <w:rPr>
          <w:highlight w:val="yellow"/>
        </w:rPr>
      </w:r>
      <w:r w:rsidR="00442E6B" w:rsidRPr="00442E6B">
        <w:rPr>
          <w:highlight w:val="yellow"/>
        </w:rPr>
        <w:fldChar w:fldCharType="separate"/>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highlight w:val="yellow"/>
        </w:rPr>
        <w:fldChar w:fldCharType="end"/>
      </w:r>
      <w:bookmarkEnd w:id="3"/>
    </w:p>
    <w:p w14:paraId="645F9B36" w14:textId="4E523633" w:rsidR="007715E1" w:rsidRDefault="00B15B1D" w:rsidP="00BD75CF">
      <w:pPr>
        <w:pStyle w:val="Identifikacesmluvnstrany"/>
        <w:tabs>
          <w:tab w:val="clear" w:pos="2835"/>
          <w:tab w:val="left" w:pos="3119"/>
          <w:tab w:val="left" w:pos="4253"/>
        </w:tabs>
        <w:rPr>
          <w:lang w:val="cs-CZ"/>
        </w:rPr>
      </w:pPr>
      <w:r w:rsidRPr="00E153D6">
        <w:rPr>
          <w:bCs/>
        </w:rPr>
        <w:t>oprávněn(i) k podpisu smlouvy:</w:t>
      </w:r>
      <w:r w:rsidR="00CB16C3" w:rsidRPr="00E153D6">
        <w:rPr>
          <w:bCs/>
        </w:rPr>
        <w:tab/>
      </w:r>
      <w:r w:rsidR="00BD75CF">
        <w:rPr>
          <w:bCs/>
          <w:lang w:val="cs-CZ"/>
        </w:rPr>
        <w:tab/>
      </w:r>
      <w:r w:rsidR="00FE1026" w:rsidRPr="00442E6B">
        <w:rPr>
          <w:highlight w:val="yellow"/>
        </w:rPr>
        <w:fldChar w:fldCharType="begin">
          <w:ffData>
            <w:name w:val="Text3"/>
            <w:enabled/>
            <w:calcOnExit w:val="0"/>
            <w:textInput/>
          </w:ffData>
        </w:fldChar>
      </w:r>
      <w:r w:rsidR="00FE1026" w:rsidRPr="00442E6B">
        <w:rPr>
          <w:highlight w:val="yellow"/>
        </w:rPr>
        <w:instrText xml:space="preserve"> FORMTEXT </w:instrText>
      </w:r>
      <w:r w:rsidR="00FE1026" w:rsidRPr="00442E6B">
        <w:rPr>
          <w:highlight w:val="yellow"/>
        </w:rPr>
      </w:r>
      <w:r w:rsidR="00FE1026" w:rsidRPr="00442E6B">
        <w:rPr>
          <w:highlight w:val="yellow"/>
        </w:rPr>
        <w:fldChar w:fldCharType="separate"/>
      </w:r>
      <w:r w:rsidR="00FE1026" w:rsidRPr="00442E6B">
        <w:rPr>
          <w:noProof/>
          <w:highlight w:val="yellow"/>
        </w:rPr>
        <w:t> </w:t>
      </w:r>
      <w:r w:rsidR="00FE1026" w:rsidRPr="00442E6B">
        <w:rPr>
          <w:noProof/>
          <w:highlight w:val="yellow"/>
        </w:rPr>
        <w:t> </w:t>
      </w:r>
      <w:r w:rsidR="00FE1026" w:rsidRPr="00442E6B">
        <w:rPr>
          <w:noProof/>
          <w:highlight w:val="yellow"/>
        </w:rPr>
        <w:t> </w:t>
      </w:r>
      <w:r w:rsidR="00FE1026" w:rsidRPr="00442E6B">
        <w:rPr>
          <w:noProof/>
          <w:highlight w:val="yellow"/>
        </w:rPr>
        <w:t> </w:t>
      </w:r>
      <w:r w:rsidR="00FE1026" w:rsidRPr="00442E6B">
        <w:rPr>
          <w:noProof/>
          <w:highlight w:val="yellow"/>
        </w:rPr>
        <w:t> </w:t>
      </w:r>
      <w:r w:rsidR="00FE1026" w:rsidRPr="00442E6B">
        <w:rPr>
          <w:highlight w:val="yellow"/>
        </w:rPr>
        <w:fldChar w:fldCharType="end"/>
      </w:r>
    </w:p>
    <w:p w14:paraId="4EDFD302" w14:textId="77777777" w:rsidR="007715E1" w:rsidRDefault="00B15B1D" w:rsidP="00BD75CF">
      <w:pPr>
        <w:pStyle w:val="Identifikacesmluvnstrany"/>
        <w:tabs>
          <w:tab w:val="clear" w:pos="2835"/>
          <w:tab w:val="left" w:pos="3119"/>
          <w:tab w:val="left" w:pos="4253"/>
        </w:tabs>
        <w:rPr>
          <w:lang w:val="cs-CZ"/>
        </w:rPr>
      </w:pPr>
      <w:r w:rsidRPr="00E153D6">
        <w:t>oprávněn(i) jednat o věcech smluvních:</w:t>
      </w:r>
      <w:r w:rsidR="00CB16C3" w:rsidRPr="00E153D6">
        <w:tab/>
      </w:r>
      <w:r w:rsidR="00FE1026" w:rsidRPr="00442E6B">
        <w:rPr>
          <w:highlight w:val="yellow"/>
        </w:rPr>
        <w:fldChar w:fldCharType="begin">
          <w:ffData>
            <w:name w:val="Text3"/>
            <w:enabled/>
            <w:calcOnExit w:val="0"/>
            <w:textInput/>
          </w:ffData>
        </w:fldChar>
      </w:r>
      <w:r w:rsidR="00FE1026" w:rsidRPr="00442E6B">
        <w:rPr>
          <w:highlight w:val="yellow"/>
        </w:rPr>
        <w:instrText xml:space="preserve"> FORMTEXT </w:instrText>
      </w:r>
      <w:r w:rsidR="00FE1026" w:rsidRPr="00442E6B">
        <w:rPr>
          <w:highlight w:val="yellow"/>
        </w:rPr>
      </w:r>
      <w:r w:rsidR="00FE1026" w:rsidRPr="00442E6B">
        <w:rPr>
          <w:highlight w:val="yellow"/>
        </w:rPr>
        <w:fldChar w:fldCharType="separate"/>
      </w:r>
      <w:r w:rsidR="00FE1026" w:rsidRPr="00442E6B">
        <w:rPr>
          <w:noProof/>
          <w:highlight w:val="yellow"/>
        </w:rPr>
        <w:t> </w:t>
      </w:r>
      <w:r w:rsidR="00FE1026" w:rsidRPr="00442E6B">
        <w:rPr>
          <w:noProof/>
          <w:highlight w:val="yellow"/>
        </w:rPr>
        <w:t> </w:t>
      </w:r>
      <w:r w:rsidR="00FE1026" w:rsidRPr="00442E6B">
        <w:rPr>
          <w:noProof/>
          <w:highlight w:val="yellow"/>
        </w:rPr>
        <w:t> </w:t>
      </w:r>
      <w:r w:rsidR="00FE1026" w:rsidRPr="00442E6B">
        <w:rPr>
          <w:noProof/>
          <w:highlight w:val="yellow"/>
        </w:rPr>
        <w:t> </w:t>
      </w:r>
      <w:r w:rsidR="00FE1026" w:rsidRPr="00442E6B">
        <w:rPr>
          <w:noProof/>
          <w:highlight w:val="yellow"/>
        </w:rPr>
        <w:t> </w:t>
      </w:r>
      <w:r w:rsidR="00FE1026" w:rsidRPr="00442E6B">
        <w:rPr>
          <w:highlight w:val="yellow"/>
        </w:rPr>
        <w:fldChar w:fldCharType="end"/>
      </w:r>
    </w:p>
    <w:p w14:paraId="0592C006" w14:textId="7BAED4E8" w:rsidR="00B15B1D" w:rsidRPr="00FE1026" w:rsidRDefault="00B15B1D" w:rsidP="00BD75CF">
      <w:pPr>
        <w:pStyle w:val="Identifikacesmluvnstrany"/>
        <w:tabs>
          <w:tab w:val="clear" w:pos="2835"/>
          <w:tab w:val="left" w:pos="3119"/>
          <w:tab w:val="left" w:pos="4253"/>
        </w:tabs>
      </w:pPr>
      <w:r w:rsidRPr="00E153D6">
        <w:t>oprávněn(i) jednat o věcech technických:</w:t>
      </w:r>
      <w:r w:rsidR="00CB16C3" w:rsidRPr="00E153D6">
        <w:tab/>
      </w:r>
      <w:r w:rsidR="00FE1026" w:rsidRPr="00442E6B">
        <w:rPr>
          <w:highlight w:val="yellow"/>
        </w:rPr>
        <w:fldChar w:fldCharType="begin">
          <w:ffData>
            <w:name w:val="Text3"/>
            <w:enabled/>
            <w:calcOnExit w:val="0"/>
            <w:textInput/>
          </w:ffData>
        </w:fldChar>
      </w:r>
      <w:r w:rsidR="00FE1026" w:rsidRPr="00442E6B">
        <w:rPr>
          <w:highlight w:val="yellow"/>
        </w:rPr>
        <w:instrText xml:space="preserve"> FORMTEXT </w:instrText>
      </w:r>
      <w:r w:rsidR="00FE1026" w:rsidRPr="00442E6B">
        <w:rPr>
          <w:highlight w:val="yellow"/>
        </w:rPr>
      </w:r>
      <w:r w:rsidR="00FE1026" w:rsidRPr="00442E6B">
        <w:rPr>
          <w:highlight w:val="yellow"/>
        </w:rPr>
        <w:fldChar w:fldCharType="separate"/>
      </w:r>
      <w:r w:rsidR="00FE1026" w:rsidRPr="00442E6B">
        <w:rPr>
          <w:noProof/>
          <w:highlight w:val="yellow"/>
        </w:rPr>
        <w:t> </w:t>
      </w:r>
      <w:r w:rsidR="00FE1026" w:rsidRPr="00442E6B">
        <w:rPr>
          <w:noProof/>
          <w:highlight w:val="yellow"/>
        </w:rPr>
        <w:t> </w:t>
      </w:r>
      <w:r w:rsidR="00FE1026" w:rsidRPr="00442E6B">
        <w:rPr>
          <w:noProof/>
          <w:highlight w:val="yellow"/>
        </w:rPr>
        <w:t> </w:t>
      </w:r>
      <w:r w:rsidR="00FE1026" w:rsidRPr="00442E6B">
        <w:rPr>
          <w:noProof/>
          <w:highlight w:val="yellow"/>
        </w:rPr>
        <w:t> </w:t>
      </w:r>
      <w:r w:rsidR="00FE1026" w:rsidRPr="00442E6B">
        <w:rPr>
          <w:noProof/>
          <w:highlight w:val="yellow"/>
        </w:rPr>
        <w:t> </w:t>
      </w:r>
      <w:r w:rsidR="00FE1026" w:rsidRPr="00442E6B">
        <w:rPr>
          <w:highlight w:val="yellow"/>
        </w:rPr>
        <w:fldChar w:fldCharType="end"/>
      </w:r>
    </w:p>
    <w:p w14:paraId="69DD590E" w14:textId="3A8ECB24" w:rsidR="00B15B1D" w:rsidRPr="00FE1026" w:rsidRDefault="00B15B1D" w:rsidP="00BD75CF">
      <w:pPr>
        <w:pStyle w:val="Identifikacesmluvnstrany"/>
        <w:tabs>
          <w:tab w:val="clear" w:pos="2835"/>
          <w:tab w:val="left" w:pos="3119"/>
          <w:tab w:val="left" w:pos="4253"/>
        </w:tabs>
      </w:pPr>
      <w:r w:rsidRPr="00E153D6">
        <w:t>IČ</w:t>
      </w:r>
      <w:r w:rsidR="00237E03" w:rsidRPr="00E153D6">
        <w:t>O</w:t>
      </w:r>
      <w:r w:rsidRPr="00E153D6">
        <w:t>:</w:t>
      </w:r>
      <w:r w:rsidR="00CB16C3" w:rsidRPr="00E153D6">
        <w:tab/>
      </w:r>
      <w:r w:rsidR="00442E6B" w:rsidRPr="00442E6B">
        <w:rPr>
          <w:highlight w:val="yellow"/>
        </w:rPr>
        <w:fldChar w:fldCharType="begin">
          <w:ffData>
            <w:name w:val="Text7"/>
            <w:enabled/>
            <w:calcOnExit w:val="0"/>
            <w:textInput/>
          </w:ffData>
        </w:fldChar>
      </w:r>
      <w:bookmarkStart w:id="4" w:name="Text7"/>
      <w:r w:rsidR="00442E6B" w:rsidRPr="00442E6B">
        <w:rPr>
          <w:highlight w:val="yellow"/>
        </w:rPr>
        <w:instrText xml:space="preserve"> FORMTEXT </w:instrText>
      </w:r>
      <w:r w:rsidR="00442E6B" w:rsidRPr="00442E6B">
        <w:rPr>
          <w:highlight w:val="yellow"/>
        </w:rPr>
      </w:r>
      <w:r w:rsidR="00442E6B" w:rsidRPr="00442E6B">
        <w:rPr>
          <w:highlight w:val="yellow"/>
        </w:rPr>
        <w:fldChar w:fldCharType="separate"/>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highlight w:val="yellow"/>
        </w:rPr>
        <w:fldChar w:fldCharType="end"/>
      </w:r>
      <w:bookmarkEnd w:id="4"/>
    </w:p>
    <w:p w14:paraId="6BAE54BC" w14:textId="65C46620" w:rsidR="00B15B1D" w:rsidRPr="00FE1026" w:rsidRDefault="00B15B1D" w:rsidP="00BD75CF">
      <w:pPr>
        <w:pStyle w:val="Identifikacesmluvnstrany"/>
        <w:tabs>
          <w:tab w:val="clear" w:pos="2835"/>
          <w:tab w:val="left" w:pos="3119"/>
          <w:tab w:val="left" w:pos="4253"/>
        </w:tabs>
      </w:pPr>
      <w:r w:rsidRPr="00FE1026">
        <w:t>DIČ:</w:t>
      </w:r>
      <w:r w:rsidR="00CB16C3" w:rsidRPr="00FE1026">
        <w:tab/>
      </w:r>
      <w:r w:rsidR="00442E6B" w:rsidRPr="00442E6B">
        <w:rPr>
          <w:highlight w:val="yellow"/>
        </w:rPr>
        <w:fldChar w:fldCharType="begin">
          <w:ffData>
            <w:name w:val="Text8"/>
            <w:enabled/>
            <w:calcOnExit w:val="0"/>
            <w:textInput/>
          </w:ffData>
        </w:fldChar>
      </w:r>
      <w:bookmarkStart w:id="5" w:name="Text8"/>
      <w:r w:rsidR="00442E6B" w:rsidRPr="00442E6B">
        <w:rPr>
          <w:highlight w:val="yellow"/>
        </w:rPr>
        <w:instrText xml:space="preserve"> FORMTEXT </w:instrText>
      </w:r>
      <w:r w:rsidR="00442E6B" w:rsidRPr="00442E6B">
        <w:rPr>
          <w:highlight w:val="yellow"/>
        </w:rPr>
      </w:r>
      <w:r w:rsidR="00442E6B" w:rsidRPr="00442E6B">
        <w:rPr>
          <w:highlight w:val="yellow"/>
        </w:rPr>
        <w:fldChar w:fldCharType="separate"/>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highlight w:val="yellow"/>
        </w:rPr>
        <w:fldChar w:fldCharType="end"/>
      </w:r>
      <w:bookmarkEnd w:id="5"/>
    </w:p>
    <w:p w14:paraId="19F5AAA8" w14:textId="1314050A" w:rsidR="00B15B1D" w:rsidRPr="00FE1026" w:rsidRDefault="00B15B1D" w:rsidP="00BD75CF">
      <w:pPr>
        <w:pStyle w:val="Identifikacesmluvnstrany"/>
        <w:tabs>
          <w:tab w:val="clear" w:pos="2835"/>
          <w:tab w:val="left" w:pos="3119"/>
          <w:tab w:val="left" w:pos="4253"/>
        </w:tabs>
      </w:pPr>
      <w:r w:rsidRPr="00E153D6">
        <w:t>bankovní spojení:</w:t>
      </w:r>
      <w:r w:rsidR="00CB16C3" w:rsidRPr="00E153D6">
        <w:tab/>
      </w:r>
      <w:r w:rsidR="00442E6B" w:rsidRPr="00442E6B">
        <w:rPr>
          <w:highlight w:val="yellow"/>
        </w:rPr>
        <w:fldChar w:fldCharType="begin">
          <w:ffData>
            <w:name w:val="Text9"/>
            <w:enabled/>
            <w:calcOnExit w:val="0"/>
            <w:textInput/>
          </w:ffData>
        </w:fldChar>
      </w:r>
      <w:bookmarkStart w:id="6" w:name="Text9"/>
      <w:r w:rsidR="00442E6B" w:rsidRPr="00442E6B">
        <w:rPr>
          <w:highlight w:val="yellow"/>
        </w:rPr>
        <w:instrText xml:space="preserve"> FORMTEXT </w:instrText>
      </w:r>
      <w:r w:rsidR="00442E6B" w:rsidRPr="00442E6B">
        <w:rPr>
          <w:highlight w:val="yellow"/>
        </w:rPr>
      </w:r>
      <w:r w:rsidR="00442E6B" w:rsidRPr="00442E6B">
        <w:rPr>
          <w:highlight w:val="yellow"/>
        </w:rPr>
        <w:fldChar w:fldCharType="separate"/>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highlight w:val="yellow"/>
        </w:rPr>
        <w:fldChar w:fldCharType="end"/>
      </w:r>
      <w:bookmarkEnd w:id="6"/>
    </w:p>
    <w:p w14:paraId="00A0BA57" w14:textId="021205C3" w:rsidR="00B15B1D" w:rsidRPr="00FE1026" w:rsidRDefault="00B15B1D" w:rsidP="00BD75CF">
      <w:pPr>
        <w:pStyle w:val="Identifikacesmluvnstrany"/>
        <w:tabs>
          <w:tab w:val="clear" w:pos="2835"/>
          <w:tab w:val="left" w:pos="3119"/>
          <w:tab w:val="left" w:pos="4253"/>
        </w:tabs>
      </w:pPr>
      <w:r w:rsidRPr="00E153D6">
        <w:t>číslo účtu:</w:t>
      </w:r>
      <w:r w:rsidR="00CB16C3" w:rsidRPr="00E153D6">
        <w:tab/>
      </w:r>
      <w:r w:rsidR="00442E6B" w:rsidRPr="00442E6B">
        <w:rPr>
          <w:highlight w:val="yellow"/>
        </w:rPr>
        <w:fldChar w:fldCharType="begin">
          <w:ffData>
            <w:name w:val="Text10"/>
            <w:enabled/>
            <w:calcOnExit w:val="0"/>
            <w:textInput/>
          </w:ffData>
        </w:fldChar>
      </w:r>
      <w:bookmarkStart w:id="7" w:name="Text10"/>
      <w:r w:rsidR="00442E6B" w:rsidRPr="00442E6B">
        <w:rPr>
          <w:highlight w:val="yellow"/>
        </w:rPr>
        <w:instrText xml:space="preserve"> FORMTEXT </w:instrText>
      </w:r>
      <w:r w:rsidR="00442E6B" w:rsidRPr="00442E6B">
        <w:rPr>
          <w:highlight w:val="yellow"/>
        </w:rPr>
      </w:r>
      <w:r w:rsidR="00442E6B" w:rsidRPr="00442E6B">
        <w:rPr>
          <w:highlight w:val="yellow"/>
        </w:rPr>
        <w:fldChar w:fldCharType="separate"/>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highlight w:val="yellow"/>
        </w:rPr>
        <w:fldChar w:fldCharType="end"/>
      </w:r>
      <w:bookmarkEnd w:id="7"/>
    </w:p>
    <w:p w14:paraId="31193DC6" w14:textId="755C6766" w:rsidR="00B15B1D" w:rsidRDefault="00237E03" w:rsidP="00BD75CF">
      <w:pPr>
        <w:pStyle w:val="Identifikacesmluvnstrany"/>
        <w:tabs>
          <w:tab w:val="clear" w:pos="2835"/>
          <w:tab w:val="left" w:pos="3119"/>
          <w:tab w:val="left" w:pos="4253"/>
        </w:tabs>
      </w:pPr>
      <w:r w:rsidRPr="00E153D6">
        <w:t>zápis</w:t>
      </w:r>
      <w:r w:rsidR="00B15B1D" w:rsidRPr="00E153D6">
        <w:t xml:space="preserve"> v obchodním rejstříku</w:t>
      </w:r>
      <w:r w:rsidRPr="00E153D6">
        <w:t>:</w:t>
      </w:r>
      <w:r w:rsidR="00CB16C3" w:rsidRPr="00E153D6">
        <w:tab/>
      </w:r>
      <w:r w:rsidR="00442E6B" w:rsidRPr="00442E6B">
        <w:rPr>
          <w:highlight w:val="yellow"/>
        </w:rPr>
        <w:fldChar w:fldCharType="begin">
          <w:ffData>
            <w:name w:val="Text11"/>
            <w:enabled/>
            <w:calcOnExit w:val="0"/>
            <w:textInput/>
          </w:ffData>
        </w:fldChar>
      </w:r>
      <w:bookmarkStart w:id="8" w:name="Text11"/>
      <w:r w:rsidR="00442E6B" w:rsidRPr="00442E6B">
        <w:rPr>
          <w:highlight w:val="yellow"/>
        </w:rPr>
        <w:instrText xml:space="preserve"> FORMTEXT </w:instrText>
      </w:r>
      <w:r w:rsidR="00442E6B" w:rsidRPr="00442E6B">
        <w:rPr>
          <w:highlight w:val="yellow"/>
        </w:rPr>
      </w:r>
      <w:r w:rsidR="00442E6B" w:rsidRPr="00442E6B">
        <w:rPr>
          <w:highlight w:val="yellow"/>
        </w:rPr>
        <w:fldChar w:fldCharType="separate"/>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highlight w:val="yellow"/>
        </w:rPr>
        <w:fldChar w:fldCharType="end"/>
      </w:r>
      <w:bookmarkEnd w:id="8"/>
      <w:r w:rsidR="00442E6B" w:rsidRPr="00442E6B">
        <w:t xml:space="preserve">, oddíl </w:t>
      </w:r>
      <w:r w:rsidR="00442E6B" w:rsidRPr="00442E6B">
        <w:rPr>
          <w:highlight w:val="yellow"/>
        </w:rPr>
        <w:fldChar w:fldCharType="begin">
          <w:ffData>
            <w:name w:val="Text12"/>
            <w:enabled/>
            <w:calcOnExit w:val="0"/>
            <w:textInput/>
          </w:ffData>
        </w:fldChar>
      </w:r>
      <w:bookmarkStart w:id="9" w:name="Text12"/>
      <w:r w:rsidR="00442E6B" w:rsidRPr="00442E6B">
        <w:rPr>
          <w:highlight w:val="yellow"/>
        </w:rPr>
        <w:instrText xml:space="preserve"> FORMTEXT </w:instrText>
      </w:r>
      <w:r w:rsidR="00442E6B" w:rsidRPr="00442E6B">
        <w:rPr>
          <w:highlight w:val="yellow"/>
        </w:rPr>
      </w:r>
      <w:r w:rsidR="00442E6B" w:rsidRPr="00442E6B">
        <w:rPr>
          <w:highlight w:val="yellow"/>
        </w:rPr>
        <w:fldChar w:fldCharType="separate"/>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highlight w:val="yellow"/>
        </w:rPr>
        <w:fldChar w:fldCharType="end"/>
      </w:r>
      <w:bookmarkEnd w:id="9"/>
      <w:r w:rsidR="00442E6B" w:rsidRPr="00442E6B">
        <w:t xml:space="preserve">, vložka </w:t>
      </w:r>
      <w:r w:rsidR="00442E6B" w:rsidRPr="00442E6B">
        <w:rPr>
          <w:highlight w:val="yellow"/>
        </w:rPr>
        <w:fldChar w:fldCharType="begin">
          <w:ffData>
            <w:name w:val="Text13"/>
            <w:enabled/>
            <w:calcOnExit w:val="0"/>
            <w:textInput/>
          </w:ffData>
        </w:fldChar>
      </w:r>
      <w:r w:rsidR="00442E6B" w:rsidRPr="00442E6B">
        <w:rPr>
          <w:highlight w:val="yellow"/>
        </w:rPr>
        <w:instrText xml:space="preserve"> FORMTEXT </w:instrText>
      </w:r>
      <w:r w:rsidR="00442E6B" w:rsidRPr="00442E6B">
        <w:rPr>
          <w:highlight w:val="yellow"/>
        </w:rPr>
      </w:r>
      <w:r w:rsidR="00442E6B" w:rsidRPr="00442E6B">
        <w:rPr>
          <w:highlight w:val="yellow"/>
        </w:rPr>
        <w:fldChar w:fldCharType="separate"/>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highlight w:val="yellow"/>
        </w:rPr>
        <w:fldChar w:fldCharType="end"/>
      </w:r>
    </w:p>
    <w:p w14:paraId="7A37A41E" w14:textId="46FFA036" w:rsidR="00B15B1D" w:rsidRPr="00FE1026" w:rsidRDefault="00442E6B" w:rsidP="00BD75CF">
      <w:pPr>
        <w:pStyle w:val="Identifikacesmluvnstrany"/>
        <w:tabs>
          <w:tab w:val="clear" w:pos="2835"/>
          <w:tab w:val="left" w:pos="3119"/>
          <w:tab w:val="left" w:pos="4253"/>
        </w:tabs>
      </w:pPr>
      <w:r w:rsidRPr="00442E6B">
        <w:t xml:space="preserve">telefon: </w:t>
      </w:r>
      <w:r w:rsidRPr="00442E6B">
        <w:rPr>
          <w:highlight w:val="yellow"/>
        </w:rPr>
        <w:fldChar w:fldCharType="begin">
          <w:ffData>
            <w:name w:val="Text14"/>
            <w:enabled/>
            <w:calcOnExit w:val="0"/>
            <w:textInput/>
          </w:ffData>
        </w:fldChar>
      </w:r>
      <w:r w:rsidRPr="00442E6B">
        <w:rPr>
          <w:highlight w:val="yellow"/>
        </w:rPr>
        <w:instrText xml:space="preserve"> FORMTEXT </w:instrText>
      </w:r>
      <w:r w:rsidRPr="00442E6B">
        <w:rPr>
          <w:highlight w:val="yellow"/>
        </w:rPr>
      </w:r>
      <w:r w:rsidRPr="00442E6B">
        <w:rPr>
          <w:highlight w:val="yellow"/>
        </w:rPr>
        <w:fldChar w:fldCharType="separate"/>
      </w:r>
      <w:r w:rsidRPr="00442E6B">
        <w:rPr>
          <w:noProof/>
          <w:highlight w:val="yellow"/>
        </w:rPr>
        <w:t> </w:t>
      </w:r>
      <w:r w:rsidRPr="00442E6B">
        <w:rPr>
          <w:noProof/>
          <w:highlight w:val="yellow"/>
        </w:rPr>
        <w:t> </w:t>
      </w:r>
      <w:r w:rsidRPr="00442E6B">
        <w:rPr>
          <w:noProof/>
          <w:highlight w:val="yellow"/>
        </w:rPr>
        <w:t> </w:t>
      </w:r>
      <w:r w:rsidRPr="00442E6B">
        <w:rPr>
          <w:noProof/>
          <w:highlight w:val="yellow"/>
        </w:rPr>
        <w:t> </w:t>
      </w:r>
      <w:r w:rsidRPr="00442E6B">
        <w:rPr>
          <w:noProof/>
          <w:highlight w:val="yellow"/>
        </w:rPr>
        <w:t> </w:t>
      </w:r>
      <w:r w:rsidRPr="00442E6B">
        <w:rPr>
          <w:highlight w:val="yellow"/>
        </w:rPr>
        <w:fldChar w:fldCharType="end"/>
      </w:r>
      <w:r w:rsidR="00CB16C3" w:rsidRPr="00FE1026">
        <w:tab/>
      </w:r>
      <w:r w:rsidR="00CB2C78" w:rsidRPr="00FE1026">
        <w:t>e-mail</w:t>
      </w:r>
      <w:r w:rsidR="00237E03" w:rsidRPr="00FE1026">
        <w:t xml:space="preserve">: </w:t>
      </w:r>
      <w:r w:rsidRPr="00442E6B">
        <w:rPr>
          <w:highlight w:val="yellow"/>
        </w:rPr>
        <w:fldChar w:fldCharType="begin">
          <w:ffData>
            <w:name w:val="Text15"/>
            <w:enabled/>
            <w:calcOnExit w:val="0"/>
            <w:textInput/>
          </w:ffData>
        </w:fldChar>
      </w:r>
      <w:bookmarkStart w:id="10" w:name="Text15"/>
      <w:r w:rsidRPr="00442E6B">
        <w:rPr>
          <w:highlight w:val="yellow"/>
        </w:rPr>
        <w:instrText xml:space="preserve"> FORMTEXT </w:instrText>
      </w:r>
      <w:r w:rsidRPr="00442E6B">
        <w:rPr>
          <w:highlight w:val="yellow"/>
        </w:rPr>
      </w:r>
      <w:r w:rsidRPr="00442E6B">
        <w:rPr>
          <w:highlight w:val="yellow"/>
        </w:rPr>
        <w:fldChar w:fldCharType="separate"/>
      </w:r>
      <w:r w:rsidRPr="00442E6B">
        <w:rPr>
          <w:noProof/>
          <w:highlight w:val="yellow"/>
        </w:rPr>
        <w:t> </w:t>
      </w:r>
      <w:r w:rsidRPr="00442E6B">
        <w:rPr>
          <w:noProof/>
          <w:highlight w:val="yellow"/>
        </w:rPr>
        <w:t> </w:t>
      </w:r>
      <w:r w:rsidRPr="00442E6B">
        <w:rPr>
          <w:noProof/>
          <w:highlight w:val="yellow"/>
        </w:rPr>
        <w:t> </w:t>
      </w:r>
      <w:r w:rsidRPr="00442E6B">
        <w:rPr>
          <w:noProof/>
          <w:highlight w:val="yellow"/>
        </w:rPr>
        <w:t> </w:t>
      </w:r>
      <w:r w:rsidRPr="00442E6B">
        <w:rPr>
          <w:noProof/>
          <w:highlight w:val="yellow"/>
        </w:rPr>
        <w:t> </w:t>
      </w:r>
      <w:r w:rsidRPr="00442E6B">
        <w:rPr>
          <w:highlight w:val="yellow"/>
        </w:rPr>
        <w:fldChar w:fldCharType="end"/>
      </w:r>
      <w:bookmarkEnd w:id="10"/>
    </w:p>
    <w:p w14:paraId="43A00C52" w14:textId="77777777" w:rsidR="00B15B1D" w:rsidRPr="00555F4E" w:rsidRDefault="00B15B1D" w:rsidP="00BD75CF">
      <w:pPr>
        <w:pStyle w:val="Identifikacesmluvnstrany"/>
        <w:tabs>
          <w:tab w:val="clear" w:pos="2835"/>
          <w:tab w:val="left" w:pos="3119"/>
          <w:tab w:val="left" w:pos="4253"/>
        </w:tabs>
      </w:pPr>
      <w:r w:rsidRPr="00555F4E">
        <w:t>(dále jen „zhotovitel“)</w:t>
      </w:r>
    </w:p>
    <w:p w14:paraId="6E0579C8" w14:textId="77777777" w:rsidR="00333E64" w:rsidRPr="00555F4E" w:rsidRDefault="00333E64" w:rsidP="0004431B">
      <w:pPr>
        <w:pStyle w:val="Meziodstavce"/>
      </w:pPr>
    </w:p>
    <w:p w14:paraId="0C0A5BD1" w14:textId="76C77FF1" w:rsidR="00B15B1D" w:rsidRPr="00FE1026" w:rsidRDefault="00A15524" w:rsidP="00555F4E">
      <w:pPr>
        <w:pStyle w:val="lneksmlouvynadpisPVL"/>
      </w:pPr>
      <w:r w:rsidRPr="00FE1026">
        <w:t>Ú</w:t>
      </w:r>
      <w:r w:rsidR="00B15B1D" w:rsidRPr="00FE1026">
        <w:t>čel a předmět smlouvy</w:t>
      </w:r>
    </w:p>
    <w:p w14:paraId="047111EF" w14:textId="77777777" w:rsidR="00B15B1D" w:rsidRPr="00B82BAA" w:rsidRDefault="00B15B1D" w:rsidP="0037040D">
      <w:pPr>
        <w:pStyle w:val="Meziodstavce"/>
      </w:pPr>
    </w:p>
    <w:p w14:paraId="00C9A95D" w14:textId="33CCC6CE" w:rsidR="00B15B1D" w:rsidRPr="00B82BAA" w:rsidRDefault="00B15B1D" w:rsidP="00555F4E">
      <w:pPr>
        <w:pStyle w:val="lneksmlouvytextPVL"/>
      </w:pPr>
      <w:r w:rsidRPr="00B82BAA">
        <w:t>Tato smlouva je uzav</w:t>
      </w:r>
      <w:r w:rsidR="00A15524" w:rsidRPr="00B82BAA">
        <w:t>řena</w:t>
      </w:r>
      <w:r w:rsidRPr="00B82BAA">
        <w:t xml:space="preserve"> </w:t>
      </w:r>
      <w:r w:rsidR="00A15524" w:rsidRPr="00B82BAA">
        <w:t xml:space="preserve">na základě výsledku řízení </w:t>
      </w:r>
      <w:r w:rsidR="00D869CD">
        <w:t xml:space="preserve">pro veřejnou zakázku malého rozsahu v souladu s </w:t>
      </w:r>
      <w:r w:rsidR="00F65743" w:rsidRPr="00E77686">
        <w:t>§§</w:t>
      </w:r>
      <w:r w:rsidR="00860A7A" w:rsidRPr="00B82BAA">
        <w:t xml:space="preserve"> </w:t>
      </w:r>
      <w:smartTag w:uri="urn:schemas-microsoft-com:office:smarttags" w:element="metricconverter">
        <w:smartTagPr>
          <w:attr w:name="ProductID" w:val="27 a"/>
        </w:smartTagPr>
        <w:r w:rsidR="00631A68">
          <w:t>27 a</w:t>
        </w:r>
      </w:smartTag>
      <w:r w:rsidR="00631A68">
        <w:t xml:space="preserve"> 31</w:t>
      </w:r>
      <w:r w:rsidR="00860A7A" w:rsidRPr="00B82BAA">
        <w:t xml:space="preserve"> </w:t>
      </w:r>
      <w:r w:rsidR="00B941DD" w:rsidRPr="00B82BAA">
        <w:t xml:space="preserve">zákona </w:t>
      </w:r>
      <w:r w:rsidR="00A15524" w:rsidRPr="00B82BAA">
        <w:t>č.</w:t>
      </w:r>
      <w:r w:rsidR="00860A7A" w:rsidRPr="00B82BAA">
        <w:t> </w:t>
      </w:r>
      <w:r w:rsidR="00A15524" w:rsidRPr="00B82BAA">
        <w:t>13</w:t>
      </w:r>
      <w:r w:rsidR="00631A68">
        <w:t>4</w:t>
      </w:r>
      <w:r w:rsidR="00A15524" w:rsidRPr="00B82BAA">
        <w:t>/20</w:t>
      </w:r>
      <w:r w:rsidR="00631A68">
        <w:t>1</w:t>
      </w:r>
      <w:r w:rsidR="00A15524" w:rsidRPr="00B82BAA">
        <w:t>6</w:t>
      </w:r>
      <w:r w:rsidR="00F65743" w:rsidRPr="00E77686">
        <w:t> </w:t>
      </w:r>
      <w:r w:rsidR="00A15524" w:rsidRPr="00B82BAA">
        <w:t xml:space="preserve">Sb., o </w:t>
      </w:r>
      <w:r w:rsidR="00631A68">
        <w:t xml:space="preserve">zadávání </w:t>
      </w:r>
      <w:r w:rsidR="00A15524" w:rsidRPr="00B82BAA">
        <w:t>veřejných zakáz</w:t>
      </w:r>
      <w:r w:rsidR="00B5424C">
        <w:t>ek</w:t>
      </w:r>
      <w:r w:rsidR="00F65743" w:rsidRPr="00E77686">
        <w:t xml:space="preserve">, </w:t>
      </w:r>
      <w:r w:rsidR="00A13916">
        <w:t>ve znění pozdějších předpisů</w:t>
      </w:r>
      <w:r w:rsidR="00A15524" w:rsidRPr="00B82BAA">
        <w:t xml:space="preserve"> (dále jen „</w:t>
      </w:r>
      <w:r w:rsidR="00A13916">
        <w:t xml:space="preserve">zákon o zadávání veřejných zakázek“ nebo </w:t>
      </w:r>
      <w:r w:rsidR="00F65743" w:rsidRPr="00E77686">
        <w:t>„</w:t>
      </w:r>
      <w:r w:rsidR="00A15524" w:rsidRPr="00B82BAA">
        <w:t>Z</w:t>
      </w:r>
      <w:r w:rsidR="00631A68">
        <w:t>Z</w:t>
      </w:r>
      <w:r w:rsidR="00A15524" w:rsidRPr="00B82BAA">
        <w:t>VZ“) pro veřejnou</w:t>
      </w:r>
      <w:r w:rsidRPr="00B82BAA">
        <w:t xml:space="preserve"> zakázk</w:t>
      </w:r>
      <w:r w:rsidR="00A15524" w:rsidRPr="00B82BAA">
        <w:t>u</w:t>
      </w:r>
      <w:r w:rsidRPr="00B82BAA">
        <w:t xml:space="preserve"> </w:t>
      </w:r>
      <w:r w:rsidR="00F65743" w:rsidRPr="00E77686">
        <w:t>s </w:t>
      </w:r>
      <w:r w:rsidRPr="00B82BAA">
        <w:t xml:space="preserve">názvem </w:t>
      </w:r>
      <w:r w:rsidR="004E7750" w:rsidRPr="00C77DD1">
        <w:rPr>
          <w:b/>
        </w:rPr>
        <w:t>„</w:t>
      </w:r>
      <w:r w:rsidR="00555F4E">
        <w:rPr>
          <w:b/>
        </w:rPr>
        <w:t xml:space="preserve">TPE </w:t>
      </w:r>
      <w:r w:rsidR="006B2936">
        <w:rPr>
          <w:b/>
        </w:rPr>
        <w:t xml:space="preserve">Kocába, </w:t>
      </w:r>
      <w:proofErr w:type="gramStart"/>
      <w:r w:rsidR="006B2936">
        <w:rPr>
          <w:b/>
        </w:rPr>
        <w:t>ř.km</w:t>
      </w:r>
      <w:proofErr w:type="gramEnd"/>
      <w:r w:rsidR="006B2936">
        <w:rPr>
          <w:b/>
        </w:rPr>
        <w:t xml:space="preserve"> 0,00 – 27,3 a 44,3 – 48,5</w:t>
      </w:r>
      <w:r w:rsidR="00555F4E">
        <w:rPr>
          <w:b/>
        </w:rPr>
        <w:t>“</w:t>
      </w:r>
      <w:r w:rsidRPr="00FE1026">
        <w:t xml:space="preserve"> </w:t>
      </w:r>
      <w:r w:rsidRPr="00B82BAA">
        <w:t xml:space="preserve">ve kterém byla nabídka zhotovitele vyhodnocena jako </w:t>
      </w:r>
      <w:r w:rsidR="0082581F">
        <w:t xml:space="preserve">ekonomicky </w:t>
      </w:r>
      <w:r w:rsidR="00F65743" w:rsidRPr="00E77686">
        <w:t>nejvýhodnější</w:t>
      </w:r>
      <w:r w:rsidRPr="00B82BAA">
        <w:t xml:space="preserve">. </w:t>
      </w:r>
    </w:p>
    <w:p w14:paraId="5372F65A" w14:textId="77777777" w:rsidR="000E026A" w:rsidRPr="00B82BAA" w:rsidRDefault="000E026A" w:rsidP="00555F4E">
      <w:pPr>
        <w:pStyle w:val="Meziodstavce"/>
      </w:pPr>
    </w:p>
    <w:p w14:paraId="7C61C2EB" w14:textId="528DD8A5" w:rsidR="00C77DD1" w:rsidRPr="00555F4E" w:rsidRDefault="00C77DD1" w:rsidP="004E6093">
      <w:pPr>
        <w:pStyle w:val="lneksmlouvytextPVL"/>
      </w:pPr>
      <w:r w:rsidRPr="00B82BAA">
        <w:t xml:space="preserve">Předmětem této smlouvy je závazek zhotovitele na svůj náklad a nebezpečí, s vynaložením veškeré odborné péče, využitím svých zvláštních znalostí, odbornosti a pečlivosti, provést pro objednatele dílo </w:t>
      </w:r>
      <w:r w:rsidRPr="00521C8D">
        <w:rPr>
          <w:b/>
        </w:rPr>
        <w:t>„</w:t>
      </w:r>
      <w:r w:rsidR="006B2936">
        <w:rPr>
          <w:b/>
        </w:rPr>
        <w:t>Technickoprovozní evidence Kocáby (ř.km 0,0</w:t>
      </w:r>
      <w:bookmarkStart w:id="11" w:name="_GoBack"/>
      <w:bookmarkEnd w:id="11"/>
      <w:r w:rsidR="006B2936">
        <w:rPr>
          <w:b/>
        </w:rPr>
        <w:t xml:space="preserve"> – 27,3 a 44,3 – 48,5</w:t>
      </w:r>
      <w:r w:rsidR="00A27A60">
        <w:rPr>
          <w:b/>
        </w:rPr>
        <w:t>)</w:t>
      </w:r>
      <w:r w:rsidRPr="00521C8D">
        <w:rPr>
          <w:b/>
        </w:rPr>
        <w:t>“.</w:t>
      </w:r>
    </w:p>
    <w:p w14:paraId="019BC105" w14:textId="77777777" w:rsidR="00555F4E" w:rsidRPr="00B82BAA" w:rsidRDefault="00555F4E" w:rsidP="00555F4E">
      <w:pPr>
        <w:pStyle w:val="Meziodstavce"/>
      </w:pPr>
    </w:p>
    <w:p w14:paraId="08A1E989" w14:textId="37C9135C" w:rsidR="00A15524" w:rsidRPr="00B82BAA" w:rsidRDefault="00A15524" w:rsidP="00555F4E">
      <w:pPr>
        <w:pStyle w:val="lneksmlouvytextPVL"/>
      </w:pPr>
      <w:r w:rsidRPr="00B82BAA">
        <w:lastRenderedPageBreak/>
        <w:t>Zhotovitel potvrzuje, že se v plném rozsahu seznámil s povahou a rozsahem plnění, které bude poskytovat na základě této smlouvy, že jsou mu známy veškeré technické, kvalitativní a</w:t>
      </w:r>
      <w:r w:rsidR="00896669" w:rsidRPr="00B82BAA">
        <w:t> </w:t>
      </w:r>
      <w:r w:rsidRPr="00B82BAA">
        <w:t>jiné podmínky pro zhotovení díla</w:t>
      </w:r>
      <w:r w:rsidR="00206A96">
        <w:t xml:space="preserve">, </w:t>
      </w:r>
      <w:r w:rsidR="00555F4E">
        <w:t>včetně</w:t>
      </w:r>
      <w:r w:rsidR="00206A96">
        <w:t> povah</w:t>
      </w:r>
      <w:r w:rsidR="00555F4E">
        <w:t>y</w:t>
      </w:r>
      <w:r w:rsidR="00206A96">
        <w:t xml:space="preserve"> přístupu </w:t>
      </w:r>
      <w:r w:rsidR="000F6E8C">
        <w:t>k vodnímu toku</w:t>
      </w:r>
      <w:r w:rsidR="00206A96">
        <w:t xml:space="preserve"> a </w:t>
      </w:r>
      <w:r w:rsidR="00555F4E">
        <w:t>jeho</w:t>
      </w:r>
      <w:r w:rsidR="00206A96">
        <w:t xml:space="preserve"> specifickým umístěním,</w:t>
      </w:r>
      <w:r w:rsidRPr="00B82BAA">
        <w:t xml:space="preserve"> a že disponuje </w:t>
      </w:r>
      <w:r w:rsidR="00F70EE9" w:rsidRPr="00B82BAA">
        <w:t xml:space="preserve">takovými kapacitami a odbornými znalostmi, které jsou k plnění dle této smlouvy nezbytné. </w:t>
      </w:r>
    </w:p>
    <w:p w14:paraId="4688EB56" w14:textId="77777777" w:rsidR="00F70EE9" w:rsidRPr="00B82BAA" w:rsidRDefault="00F70EE9" w:rsidP="00555F4E">
      <w:pPr>
        <w:pStyle w:val="Meziodstavce"/>
      </w:pPr>
    </w:p>
    <w:p w14:paraId="2277A496" w14:textId="2665E0B4" w:rsidR="008769F6" w:rsidRPr="00555F4E" w:rsidRDefault="00555F4E" w:rsidP="00555F4E">
      <w:pPr>
        <w:pStyle w:val="lneksmlouvytextPVL"/>
      </w:pPr>
      <w:r w:rsidRPr="00555F4E">
        <w:t>Místo</w:t>
      </w:r>
      <w:r w:rsidR="008769F6" w:rsidRPr="00555F4E">
        <w:t xml:space="preserve"> provádění předmětu plnění je dle potřeby zhotovitele. Předpokládá se sídlo zhotovitele, sídlo objednatele</w:t>
      </w:r>
      <w:r w:rsidRPr="00555F4E">
        <w:t xml:space="preserve"> a</w:t>
      </w:r>
      <w:r w:rsidR="008769F6" w:rsidRPr="00555F4E">
        <w:t xml:space="preserve"> </w:t>
      </w:r>
      <w:r w:rsidR="00A27A60">
        <w:t>Kocába</w:t>
      </w:r>
      <w:r w:rsidRPr="00DC47CE">
        <w:t xml:space="preserve"> (IDVT </w:t>
      </w:r>
      <w:r w:rsidR="00A27A60">
        <w:t>10100074</w:t>
      </w:r>
      <w:r w:rsidR="00787CD6" w:rsidRPr="00DC47CE">
        <w:t xml:space="preserve">), </w:t>
      </w:r>
      <w:r w:rsidR="00A27A60">
        <w:t>Středočeský</w:t>
      </w:r>
      <w:r w:rsidR="00DC47CE">
        <w:t xml:space="preserve"> kraj, na </w:t>
      </w:r>
      <w:r w:rsidRPr="00555F4E">
        <w:t>pozemcích objednatele nebo na pozemcích jiných vlastník</w:t>
      </w:r>
      <w:r w:rsidR="00521C8D">
        <w:t>ů</w:t>
      </w:r>
      <w:r w:rsidRPr="00555F4E">
        <w:t>, na kterých se vodní tok nachází.</w:t>
      </w:r>
    </w:p>
    <w:p w14:paraId="62F1CFE7" w14:textId="77777777" w:rsidR="008769F6" w:rsidRPr="00555F4E" w:rsidRDefault="008769F6" w:rsidP="00555F4E">
      <w:pPr>
        <w:pStyle w:val="Meziodstavce"/>
      </w:pPr>
    </w:p>
    <w:p w14:paraId="29CD376D" w14:textId="02CA875D" w:rsidR="00555F4E" w:rsidRDefault="00781165" w:rsidP="00555F4E">
      <w:pPr>
        <w:pStyle w:val="lneksmlouvytextPVL"/>
      </w:pPr>
      <w:r w:rsidRPr="00555F4E">
        <w:t>Dílo</w:t>
      </w:r>
      <w:r w:rsidR="00860A7A" w:rsidRPr="00555F4E">
        <w:t xml:space="preserve"> bude proveden</w:t>
      </w:r>
      <w:r w:rsidRPr="00555F4E">
        <w:t>o</w:t>
      </w:r>
      <w:r w:rsidR="00860A7A" w:rsidRPr="00555F4E">
        <w:t xml:space="preserve"> za podmínek sjednaných touto smlouvou v rozsahu a způsobem dle této s</w:t>
      </w:r>
      <w:r w:rsidR="00555F4E">
        <w:t xml:space="preserve">mlouvy a </w:t>
      </w:r>
      <w:r w:rsidR="007B4128">
        <w:t>dále</w:t>
      </w:r>
      <w:r w:rsidR="00F80528">
        <w:t xml:space="preserve"> </w:t>
      </w:r>
      <w:r w:rsidR="007B4128">
        <w:t>dle</w:t>
      </w:r>
    </w:p>
    <w:p w14:paraId="1093B98A" w14:textId="70A3A0E3" w:rsidR="00555F4E" w:rsidRDefault="00555F4E" w:rsidP="003255A5">
      <w:pPr>
        <w:pStyle w:val="SeznamsmlouvaPVL"/>
      </w:pPr>
      <w:r>
        <w:t>zadání objednatele</w:t>
      </w:r>
      <w:r w:rsidR="00787CD6">
        <w:t xml:space="preserve"> ze dne </w:t>
      </w:r>
      <w:r w:rsidR="00A27A60">
        <w:t>14</w:t>
      </w:r>
      <w:r w:rsidR="00787CD6">
        <w:t xml:space="preserve">. 2. 2018 zpracovaného </w:t>
      </w:r>
      <w:r w:rsidR="00A27A60">
        <w:t>Martinem Kopřivou</w:t>
      </w:r>
      <w:r w:rsidR="007B4128">
        <w:t>, které </w:t>
      </w:r>
      <w:r>
        <w:t xml:space="preserve">bylo </w:t>
      </w:r>
      <w:r w:rsidR="004D3CBD">
        <w:t>zhotoviteli poskytnuto v rámci řízení pro zadání veřejné zakázky malého rozsahu a</w:t>
      </w:r>
    </w:p>
    <w:p w14:paraId="561632D7" w14:textId="2D69C98F" w:rsidR="00860A7A" w:rsidRDefault="008769F6" w:rsidP="003255A5">
      <w:pPr>
        <w:pStyle w:val="SeznamsmlouvaPVL"/>
      </w:pPr>
      <w:r w:rsidRPr="00555F4E">
        <w:t xml:space="preserve">nabídky zhotovitele č.j. </w:t>
      </w:r>
      <w:r w:rsidR="004D3CBD" w:rsidRPr="00442E6B">
        <w:rPr>
          <w:highlight w:val="yellow"/>
        </w:rPr>
        <w:fldChar w:fldCharType="begin">
          <w:ffData>
            <w:name w:val="Text3"/>
            <w:enabled/>
            <w:calcOnExit w:val="0"/>
            <w:textInput/>
          </w:ffData>
        </w:fldChar>
      </w:r>
      <w:r w:rsidR="004D3CBD" w:rsidRPr="00442E6B">
        <w:rPr>
          <w:highlight w:val="yellow"/>
        </w:rPr>
        <w:instrText xml:space="preserve"> FORMTEXT </w:instrText>
      </w:r>
      <w:r w:rsidR="004D3CBD" w:rsidRPr="00442E6B">
        <w:rPr>
          <w:highlight w:val="yellow"/>
        </w:rPr>
      </w:r>
      <w:r w:rsidR="004D3CBD" w:rsidRPr="00442E6B">
        <w:rPr>
          <w:highlight w:val="yellow"/>
        </w:rPr>
        <w:fldChar w:fldCharType="separate"/>
      </w:r>
      <w:r w:rsidR="004D3CBD" w:rsidRPr="00442E6B">
        <w:rPr>
          <w:noProof/>
          <w:highlight w:val="yellow"/>
        </w:rPr>
        <w:t> </w:t>
      </w:r>
      <w:r w:rsidR="004D3CBD" w:rsidRPr="00442E6B">
        <w:rPr>
          <w:noProof/>
          <w:highlight w:val="yellow"/>
        </w:rPr>
        <w:t> </w:t>
      </w:r>
      <w:r w:rsidR="004D3CBD" w:rsidRPr="00442E6B">
        <w:rPr>
          <w:noProof/>
          <w:highlight w:val="yellow"/>
        </w:rPr>
        <w:t> </w:t>
      </w:r>
      <w:r w:rsidR="004D3CBD" w:rsidRPr="00442E6B">
        <w:rPr>
          <w:noProof/>
          <w:highlight w:val="yellow"/>
        </w:rPr>
        <w:t> </w:t>
      </w:r>
      <w:r w:rsidR="004D3CBD" w:rsidRPr="00442E6B">
        <w:rPr>
          <w:noProof/>
          <w:highlight w:val="yellow"/>
        </w:rPr>
        <w:t> </w:t>
      </w:r>
      <w:r w:rsidR="004D3CBD" w:rsidRPr="00442E6B">
        <w:rPr>
          <w:highlight w:val="yellow"/>
        </w:rPr>
        <w:fldChar w:fldCharType="end"/>
      </w:r>
      <w:r w:rsidR="004D3CBD" w:rsidRPr="004D3CBD">
        <w:t xml:space="preserve"> </w:t>
      </w:r>
      <w:r w:rsidRPr="00555F4E">
        <w:t xml:space="preserve">ze dne </w:t>
      </w:r>
      <w:r w:rsidR="004D3CBD" w:rsidRPr="00442E6B">
        <w:rPr>
          <w:highlight w:val="yellow"/>
        </w:rPr>
        <w:fldChar w:fldCharType="begin">
          <w:ffData>
            <w:name w:val="Text3"/>
            <w:enabled/>
            <w:calcOnExit w:val="0"/>
            <w:textInput/>
          </w:ffData>
        </w:fldChar>
      </w:r>
      <w:r w:rsidR="004D3CBD" w:rsidRPr="00442E6B">
        <w:rPr>
          <w:highlight w:val="yellow"/>
        </w:rPr>
        <w:instrText xml:space="preserve"> FORMTEXT </w:instrText>
      </w:r>
      <w:r w:rsidR="004D3CBD" w:rsidRPr="00442E6B">
        <w:rPr>
          <w:highlight w:val="yellow"/>
        </w:rPr>
      </w:r>
      <w:r w:rsidR="004D3CBD" w:rsidRPr="00442E6B">
        <w:rPr>
          <w:highlight w:val="yellow"/>
        </w:rPr>
        <w:fldChar w:fldCharType="separate"/>
      </w:r>
      <w:r w:rsidR="004D3CBD" w:rsidRPr="00442E6B">
        <w:rPr>
          <w:noProof/>
          <w:highlight w:val="yellow"/>
        </w:rPr>
        <w:t> </w:t>
      </w:r>
      <w:r w:rsidR="004D3CBD" w:rsidRPr="00442E6B">
        <w:rPr>
          <w:noProof/>
          <w:highlight w:val="yellow"/>
        </w:rPr>
        <w:t> </w:t>
      </w:r>
      <w:r w:rsidR="004D3CBD" w:rsidRPr="00442E6B">
        <w:rPr>
          <w:noProof/>
          <w:highlight w:val="yellow"/>
        </w:rPr>
        <w:t> </w:t>
      </w:r>
      <w:r w:rsidR="004D3CBD" w:rsidRPr="00442E6B">
        <w:rPr>
          <w:noProof/>
          <w:highlight w:val="yellow"/>
        </w:rPr>
        <w:t> </w:t>
      </w:r>
      <w:r w:rsidR="004D3CBD" w:rsidRPr="00442E6B">
        <w:rPr>
          <w:noProof/>
          <w:highlight w:val="yellow"/>
        </w:rPr>
        <w:t> </w:t>
      </w:r>
      <w:r w:rsidR="004D3CBD" w:rsidRPr="00442E6B">
        <w:rPr>
          <w:highlight w:val="yellow"/>
        </w:rPr>
        <w:fldChar w:fldCharType="end"/>
      </w:r>
      <w:r w:rsidR="004F569B">
        <w:t>.</w:t>
      </w:r>
    </w:p>
    <w:p w14:paraId="310AE042" w14:textId="77777777" w:rsidR="008769F6" w:rsidRPr="004D3CBD" w:rsidRDefault="008769F6" w:rsidP="004D3CBD">
      <w:pPr>
        <w:pStyle w:val="Meziodstavce"/>
      </w:pPr>
    </w:p>
    <w:p w14:paraId="086DB3A8" w14:textId="195D3918" w:rsidR="000A7807" w:rsidRDefault="00B15B1D" w:rsidP="004D3CBD">
      <w:pPr>
        <w:pStyle w:val="lneksmlouvytextPVL"/>
        <w:rPr>
          <w:szCs w:val="22"/>
        </w:rPr>
      </w:pPr>
      <w:r w:rsidRPr="00AE6523">
        <w:rPr>
          <w:szCs w:val="22"/>
        </w:rPr>
        <w:t>Uzavřením této</w:t>
      </w:r>
      <w:r w:rsidRPr="00FE1026">
        <w:t xml:space="preserve"> smlouvy </w:t>
      </w:r>
      <w:r w:rsidRPr="00AE6523">
        <w:rPr>
          <w:szCs w:val="22"/>
        </w:rPr>
        <w:t xml:space="preserve">přenáší objednatel na zhotovitele odbornou, technickou, ekonomickou a organizační odpovědnost za </w:t>
      </w:r>
      <w:r w:rsidR="004D3CBD">
        <w:rPr>
          <w:szCs w:val="22"/>
        </w:rPr>
        <w:t xml:space="preserve">provedení </w:t>
      </w:r>
      <w:r w:rsidR="00521C8D">
        <w:rPr>
          <w:szCs w:val="22"/>
        </w:rPr>
        <w:t>díla.</w:t>
      </w:r>
    </w:p>
    <w:p w14:paraId="6E1ADCB0" w14:textId="77777777" w:rsidR="004D3CBD" w:rsidRPr="00AE6523" w:rsidRDefault="004D3CBD" w:rsidP="004D3CBD">
      <w:pPr>
        <w:pStyle w:val="Meziodstavce"/>
      </w:pPr>
    </w:p>
    <w:p w14:paraId="7391DF90" w14:textId="2D61BCF3" w:rsidR="000A7807" w:rsidRPr="00370590" w:rsidRDefault="00B15B1D" w:rsidP="004D3CBD">
      <w:pPr>
        <w:pStyle w:val="lneksmlouvytextPVL"/>
        <w:rPr>
          <w:szCs w:val="22"/>
        </w:rPr>
      </w:pPr>
      <w:r w:rsidRPr="00370590">
        <w:rPr>
          <w:szCs w:val="22"/>
        </w:rPr>
        <w:t xml:space="preserve">Zhotovitel je povinen obstarat </w:t>
      </w:r>
      <w:r w:rsidR="000F6E8C">
        <w:rPr>
          <w:szCs w:val="22"/>
        </w:rPr>
        <w:t xml:space="preserve">si povolení na vstupy na pozemky jiných vlastníků za účelem </w:t>
      </w:r>
      <w:r w:rsidR="004D3CBD">
        <w:rPr>
          <w:szCs w:val="22"/>
        </w:rPr>
        <w:t>provedení</w:t>
      </w:r>
      <w:r w:rsidR="000F6E8C">
        <w:rPr>
          <w:szCs w:val="22"/>
        </w:rPr>
        <w:t xml:space="preserve"> díla</w:t>
      </w:r>
      <w:r w:rsidR="004D3CBD">
        <w:rPr>
          <w:szCs w:val="22"/>
        </w:rPr>
        <w:t>.</w:t>
      </w:r>
    </w:p>
    <w:p w14:paraId="3E3A859B" w14:textId="77777777" w:rsidR="008F4DE9" w:rsidRPr="00FE1026" w:rsidRDefault="008F4DE9" w:rsidP="004D3CBD">
      <w:pPr>
        <w:pStyle w:val="Meziodstavce"/>
      </w:pPr>
    </w:p>
    <w:p w14:paraId="1F711BA6" w14:textId="21696BF2" w:rsidR="00B15B1D" w:rsidRPr="00B82BAA" w:rsidRDefault="00B15B1D" w:rsidP="004D3CBD">
      <w:pPr>
        <w:pStyle w:val="lneksmlouvynadpisPVL"/>
      </w:pPr>
      <w:r w:rsidRPr="00B82BAA">
        <w:t xml:space="preserve">Lhůty </w:t>
      </w:r>
      <w:r w:rsidR="00F65743" w:rsidRPr="00E77686">
        <w:t>provádění</w:t>
      </w:r>
      <w:r w:rsidRPr="00B82BAA">
        <w:t xml:space="preserve"> díla</w:t>
      </w:r>
    </w:p>
    <w:p w14:paraId="513E70B7" w14:textId="77777777" w:rsidR="00B15B1D" w:rsidRPr="00B82BAA" w:rsidRDefault="00B15B1D" w:rsidP="004D3CBD">
      <w:pPr>
        <w:pStyle w:val="Meziodstavce"/>
      </w:pPr>
    </w:p>
    <w:p w14:paraId="63770C46" w14:textId="01EA88C2" w:rsidR="00B15B1D" w:rsidRPr="00B82BAA" w:rsidRDefault="00B15B1D" w:rsidP="004D3CBD">
      <w:pPr>
        <w:pStyle w:val="Meziodstavce"/>
      </w:pPr>
      <w:r w:rsidRPr="00B82BAA">
        <w:t>Smluvní strany se dohodly na následující lhůt</w:t>
      </w:r>
      <w:r w:rsidR="00521C8D">
        <w:t xml:space="preserve">ě </w:t>
      </w:r>
      <w:r w:rsidRPr="00B82BAA">
        <w:t>a podmínkách pro realizaci díla.</w:t>
      </w:r>
    </w:p>
    <w:p w14:paraId="691EB391" w14:textId="77777777" w:rsidR="00A35A1E" w:rsidRPr="00FE1026" w:rsidRDefault="00A35A1E" w:rsidP="004D3CBD">
      <w:pPr>
        <w:pStyle w:val="Meziodstavce"/>
      </w:pPr>
    </w:p>
    <w:p w14:paraId="6A28CA81" w14:textId="75256BD7" w:rsidR="00AB75A9" w:rsidRPr="004D3CBD" w:rsidRDefault="00B15B1D" w:rsidP="004D3CBD">
      <w:pPr>
        <w:pStyle w:val="lneksmlouvytextPVL"/>
      </w:pPr>
      <w:r w:rsidRPr="004D3CBD">
        <w:t xml:space="preserve">Zhotovitel se zavazuje provést dílo </w:t>
      </w:r>
      <w:r w:rsidR="008647A9" w:rsidRPr="004D3CBD">
        <w:t xml:space="preserve">nejpozději </w:t>
      </w:r>
      <w:r w:rsidR="008647A9" w:rsidRPr="007B4128">
        <w:t xml:space="preserve">do </w:t>
      </w:r>
      <w:proofErr w:type="gramStart"/>
      <w:r w:rsidR="00C37C14" w:rsidRPr="007B4128">
        <w:t>3</w:t>
      </w:r>
      <w:r w:rsidR="00480B17">
        <w:t>1</w:t>
      </w:r>
      <w:r w:rsidR="00C37C14" w:rsidRPr="007B4128">
        <w:t>.1</w:t>
      </w:r>
      <w:r w:rsidR="00976058" w:rsidRPr="007B4128">
        <w:t>0</w:t>
      </w:r>
      <w:r w:rsidR="00FB022E" w:rsidRPr="007B4128">
        <w:t>.201</w:t>
      </w:r>
      <w:r w:rsidR="00A521B5" w:rsidRPr="007B4128">
        <w:t>8</w:t>
      </w:r>
      <w:proofErr w:type="gramEnd"/>
      <w:r w:rsidR="004D3CBD">
        <w:t>.</w:t>
      </w:r>
    </w:p>
    <w:p w14:paraId="39EDA396" w14:textId="77777777" w:rsidR="00487C7E" w:rsidRPr="00FE1026" w:rsidRDefault="00487C7E" w:rsidP="007715E1">
      <w:pPr>
        <w:pStyle w:val="Meziodstavce"/>
      </w:pPr>
    </w:p>
    <w:p w14:paraId="3CCC4AA6" w14:textId="0726B557" w:rsidR="0094644A" w:rsidRPr="004D3CBD" w:rsidRDefault="00A13916" w:rsidP="004D3CBD">
      <w:pPr>
        <w:pStyle w:val="lneksmlouvytextPVL"/>
      </w:pPr>
      <w:r w:rsidRPr="004D3CBD">
        <w:t>Veškeré t</w:t>
      </w:r>
      <w:r w:rsidR="00F65743" w:rsidRPr="004D3CBD">
        <w:t>ermín</w:t>
      </w:r>
      <w:r w:rsidRPr="004D3CBD">
        <w:t>y</w:t>
      </w:r>
      <w:r w:rsidR="00F65743" w:rsidRPr="004D3CBD">
        <w:t xml:space="preserve"> </w:t>
      </w:r>
      <w:r w:rsidRPr="004D3CBD">
        <w:t>dle této smlouvy mohou</w:t>
      </w:r>
      <w:r w:rsidR="00487C7E" w:rsidRPr="004D3CBD">
        <w:t xml:space="preserve"> být po dohodě přiměřeně </w:t>
      </w:r>
      <w:r w:rsidR="00F65743" w:rsidRPr="004D3CBD">
        <w:t>prodloužen</w:t>
      </w:r>
      <w:r w:rsidRPr="004D3CBD">
        <w:t>y</w:t>
      </w:r>
      <w:r w:rsidR="00487C7E" w:rsidRPr="004D3CBD">
        <w:t xml:space="preserve"> v důsledku mimořádných nepředvídatelných </w:t>
      </w:r>
      <w:r w:rsidR="007D2A5C" w:rsidRPr="004D3CBD">
        <w:t xml:space="preserve">a nepřekonatelných </w:t>
      </w:r>
      <w:r w:rsidR="00487C7E" w:rsidRPr="004D3CBD">
        <w:t xml:space="preserve">překážek vzniklých nezávisle na vůli stran smlouvy </w:t>
      </w:r>
      <w:r w:rsidR="00F65743" w:rsidRPr="004D3CBD">
        <w:t xml:space="preserve">ve smyslu § 2913 odst. </w:t>
      </w:r>
      <w:smartTag w:uri="urn:schemas-microsoft-com:office:smarttags" w:element="metricconverter">
        <w:smartTagPr>
          <w:attr w:name="ProductID" w:val="3 OZ"/>
        </w:smartTagPr>
        <w:r w:rsidR="00F65743" w:rsidRPr="004D3CBD">
          <w:t>2 OZ</w:t>
        </w:r>
        <w:r w:rsidR="009E0353">
          <w:t xml:space="preserve"> </w:t>
        </w:r>
      </w:smartTag>
      <w:r w:rsidR="00521C8D">
        <w:t xml:space="preserve">a dle čl. </w:t>
      </w:r>
      <w:r w:rsidR="00F65743" w:rsidRPr="004D3CBD">
        <w:t>X</w:t>
      </w:r>
      <w:r w:rsidR="00521C8D">
        <w:t>I</w:t>
      </w:r>
      <w:r w:rsidR="00F65743" w:rsidRPr="004D3CBD">
        <w:t xml:space="preserve">. odst. 3. </w:t>
      </w:r>
      <w:r w:rsidR="007715E1">
        <w:t xml:space="preserve">této </w:t>
      </w:r>
      <w:r w:rsidR="00F65743" w:rsidRPr="004D3CBD">
        <w:t xml:space="preserve">smlouvy, a to o dobu trvání takových překážek. </w:t>
      </w:r>
      <w:r w:rsidRPr="004D3CBD">
        <w:t xml:space="preserve">Takové prodloužení </w:t>
      </w:r>
      <w:r w:rsidR="00521C8D">
        <w:t xml:space="preserve">bude provedeno v souladu s čl. </w:t>
      </w:r>
      <w:r w:rsidR="00F65743" w:rsidRPr="004D3CBD">
        <w:t>X</w:t>
      </w:r>
      <w:r w:rsidR="00521C8D">
        <w:t>I</w:t>
      </w:r>
      <w:r w:rsidR="00F65743" w:rsidRPr="004D3CBD">
        <w:t>. odst. 7. této smlouvy. Takovým prodloužením nesmí dojít ke změně celkové povahy závazku z této smlouvy.</w:t>
      </w:r>
    </w:p>
    <w:p w14:paraId="0458A24B" w14:textId="77777777" w:rsidR="005A4C9F" w:rsidRDefault="005A4C9F" w:rsidP="004D3CBD">
      <w:pPr>
        <w:pStyle w:val="Meziodstavce"/>
      </w:pPr>
    </w:p>
    <w:p w14:paraId="5756BE82" w14:textId="16DE78A9" w:rsidR="00B15B1D" w:rsidRPr="00FE1026" w:rsidRDefault="00B15B1D" w:rsidP="004D3CBD">
      <w:pPr>
        <w:pStyle w:val="lneksmlouvynadpisPVL"/>
      </w:pPr>
      <w:r w:rsidRPr="00FE1026">
        <w:t>Cenové a platební podmínky</w:t>
      </w:r>
    </w:p>
    <w:p w14:paraId="35D761F6" w14:textId="77777777" w:rsidR="00B15B1D" w:rsidRPr="00B82BAA" w:rsidRDefault="00B15B1D" w:rsidP="0004431B"/>
    <w:p w14:paraId="7EA925FF" w14:textId="67B96AC8" w:rsidR="000E3215" w:rsidRDefault="00A21B21" w:rsidP="004D3CBD">
      <w:pPr>
        <w:pStyle w:val="lneksmlouvytextPVL"/>
      </w:pPr>
      <w:r w:rsidRPr="00CB2C78">
        <w:t>Celková cena díla</w:t>
      </w:r>
      <w:r w:rsidR="00715636" w:rsidRPr="00CB2C78">
        <w:t xml:space="preserve"> v rozsahu čl. I</w:t>
      </w:r>
      <w:r w:rsidR="00821836" w:rsidRPr="00CB2C78">
        <w:t>.</w:t>
      </w:r>
      <w:r w:rsidR="007715E1">
        <w:t xml:space="preserve"> této</w:t>
      </w:r>
      <w:r w:rsidR="009E0353">
        <w:t xml:space="preserve"> smlouvy</w:t>
      </w:r>
      <w:r w:rsidRPr="00CB2C78">
        <w:t>, která zahrnuje veškeré práce nezbytné k včasnému provedení díla při splnění všech technický</w:t>
      </w:r>
      <w:r w:rsidR="00A55162" w:rsidRPr="00CB2C78">
        <w:t xml:space="preserve">ch a </w:t>
      </w:r>
      <w:r w:rsidRPr="00CB2C78">
        <w:t>kvalitativních podmínek, včetně zajištění materiálu a všech souvisejících služeb</w:t>
      </w:r>
      <w:r w:rsidR="00B73501" w:rsidRPr="00CB2C78">
        <w:t xml:space="preserve"> a dodávek</w:t>
      </w:r>
      <w:r w:rsidR="00715636" w:rsidRPr="00CB2C78">
        <w:t>, je stanovena částkou ve výši</w:t>
      </w:r>
      <w:r w:rsidR="004D3CBD">
        <w:t xml:space="preserve"> </w:t>
      </w:r>
      <w:r w:rsidR="000E3215" w:rsidRPr="004D3CBD">
        <w:rPr>
          <w:b/>
          <w:highlight w:val="yellow"/>
        </w:rPr>
        <w:fldChar w:fldCharType="begin">
          <w:ffData>
            <w:name w:val="Text18"/>
            <w:enabled/>
            <w:calcOnExit w:val="0"/>
            <w:textInput/>
          </w:ffData>
        </w:fldChar>
      </w:r>
      <w:r w:rsidR="000E3215" w:rsidRPr="004D3CBD">
        <w:rPr>
          <w:b/>
          <w:highlight w:val="yellow"/>
        </w:rPr>
        <w:instrText xml:space="preserve"> FORMTEXT </w:instrText>
      </w:r>
      <w:r w:rsidR="000E3215" w:rsidRPr="004D3CBD">
        <w:rPr>
          <w:b/>
          <w:highlight w:val="yellow"/>
        </w:rPr>
      </w:r>
      <w:r w:rsidR="000E3215" w:rsidRPr="004D3CBD">
        <w:rPr>
          <w:b/>
          <w:highlight w:val="yellow"/>
        </w:rPr>
        <w:fldChar w:fldCharType="separate"/>
      </w:r>
      <w:r w:rsidR="000E3215" w:rsidRPr="004D3CBD">
        <w:rPr>
          <w:b/>
          <w:noProof/>
          <w:highlight w:val="yellow"/>
        </w:rPr>
        <w:t> </w:t>
      </w:r>
      <w:r w:rsidR="000E3215" w:rsidRPr="004D3CBD">
        <w:rPr>
          <w:b/>
          <w:noProof/>
          <w:highlight w:val="yellow"/>
        </w:rPr>
        <w:t> </w:t>
      </w:r>
      <w:r w:rsidR="000E3215" w:rsidRPr="004D3CBD">
        <w:rPr>
          <w:b/>
          <w:noProof/>
          <w:highlight w:val="yellow"/>
        </w:rPr>
        <w:t> </w:t>
      </w:r>
      <w:r w:rsidR="000E3215" w:rsidRPr="004D3CBD">
        <w:rPr>
          <w:b/>
          <w:noProof/>
          <w:highlight w:val="yellow"/>
        </w:rPr>
        <w:t> </w:t>
      </w:r>
      <w:r w:rsidR="000E3215" w:rsidRPr="004D3CBD">
        <w:rPr>
          <w:b/>
          <w:noProof/>
          <w:highlight w:val="yellow"/>
        </w:rPr>
        <w:t> </w:t>
      </w:r>
      <w:r w:rsidR="000E3215" w:rsidRPr="004D3CBD">
        <w:rPr>
          <w:b/>
          <w:highlight w:val="yellow"/>
        </w:rPr>
        <w:fldChar w:fldCharType="end"/>
      </w:r>
      <w:r w:rsidR="000E3215" w:rsidRPr="004D3CBD">
        <w:rPr>
          <w:b/>
        </w:rPr>
        <w:t xml:space="preserve"> </w:t>
      </w:r>
      <w:r w:rsidR="000E3215" w:rsidRPr="004D3CBD">
        <w:t>Kč bez DPH</w:t>
      </w:r>
      <w:r w:rsidR="004D3CBD">
        <w:t xml:space="preserve"> </w:t>
      </w:r>
      <w:r w:rsidR="000E3215" w:rsidRPr="00973B96">
        <w:t xml:space="preserve">(slovy: </w:t>
      </w:r>
      <w:r w:rsidR="000E3215" w:rsidRPr="004D3CBD">
        <w:rPr>
          <w:highlight w:val="yellow"/>
        </w:rPr>
        <w:fldChar w:fldCharType="begin">
          <w:ffData>
            <w:name w:val="Text19"/>
            <w:enabled/>
            <w:calcOnExit w:val="0"/>
            <w:textInput/>
          </w:ffData>
        </w:fldChar>
      </w:r>
      <w:r w:rsidR="000E3215" w:rsidRPr="004D3CBD">
        <w:rPr>
          <w:highlight w:val="yellow"/>
        </w:rPr>
        <w:instrText xml:space="preserve"> FORMTEXT </w:instrText>
      </w:r>
      <w:r w:rsidR="000E3215" w:rsidRPr="004D3CBD">
        <w:rPr>
          <w:highlight w:val="yellow"/>
        </w:rPr>
      </w:r>
      <w:r w:rsidR="000E3215" w:rsidRPr="004D3CBD">
        <w:rPr>
          <w:highlight w:val="yellow"/>
        </w:rPr>
        <w:fldChar w:fldCharType="separate"/>
      </w:r>
      <w:r w:rsidR="000E3215" w:rsidRPr="0077062C">
        <w:rPr>
          <w:noProof/>
          <w:highlight w:val="yellow"/>
        </w:rPr>
        <w:t> </w:t>
      </w:r>
      <w:r w:rsidR="000E3215" w:rsidRPr="0077062C">
        <w:rPr>
          <w:noProof/>
          <w:highlight w:val="yellow"/>
        </w:rPr>
        <w:t> </w:t>
      </w:r>
      <w:r w:rsidR="000E3215" w:rsidRPr="0077062C">
        <w:rPr>
          <w:noProof/>
          <w:highlight w:val="yellow"/>
        </w:rPr>
        <w:t> </w:t>
      </w:r>
      <w:r w:rsidR="000E3215" w:rsidRPr="0077062C">
        <w:rPr>
          <w:noProof/>
          <w:highlight w:val="yellow"/>
        </w:rPr>
        <w:t> </w:t>
      </w:r>
      <w:r w:rsidR="000E3215" w:rsidRPr="0077062C">
        <w:rPr>
          <w:noProof/>
          <w:highlight w:val="yellow"/>
        </w:rPr>
        <w:t> </w:t>
      </w:r>
      <w:r w:rsidR="000E3215" w:rsidRPr="004D3CBD">
        <w:rPr>
          <w:highlight w:val="yellow"/>
        </w:rPr>
        <w:fldChar w:fldCharType="end"/>
      </w:r>
      <w:r w:rsidR="000E3215" w:rsidRPr="00973B96">
        <w:t xml:space="preserve"> korun českých</w:t>
      </w:r>
      <w:r w:rsidR="000E3215">
        <w:t xml:space="preserve"> </w:t>
      </w:r>
      <w:r w:rsidR="000E3215" w:rsidRPr="004D3CBD">
        <w:rPr>
          <w:highlight w:val="yellow"/>
        </w:rPr>
        <w:fldChar w:fldCharType="begin">
          <w:ffData>
            <w:name w:val="Text20"/>
            <w:enabled/>
            <w:calcOnExit w:val="0"/>
            <w:textInput/>
          </w:ffData>
        </w:fldChar>
      </w:r>
      <w:r w:rsidR="000E3215" w:rsidRPr="004D3CBD">
        <w:rPr>
          <w:highlight w:val="yellow"/>
        </w:rPr>
        <w:instrText xml:space="preserve"> FORMTEXT </w:instrText>
      </w:r>
      <w:r w:rsidR="000E3215" w:rsidRPr="004D3CBD">
        <w:rPr>
          <w:highlight w:val="yellow"/>
        </w:rPr>
      </w:r>
      <w:r w:rsidR="000E3215" w:rsidRPr="004D3CBD">
        <w:rPr>
          <w:highlight w:val="yellow"/>
        </w:rPr>
        <w:fldChar w:fldCharType="separate"/>
      </w:r>
      <w:r w:rsidR="000E3215" w:rsidRPr="0077062C">
        <w:rPr>
          <w:noProof/>
          <w:highlight w:val="yellow"/>
        </w:rPr>
        <w:t> </w:t>
      </w:r>
      <w:r w:rsidR="000E3215" w:rsidRPr="0077062C">
        <w:rPr>
          <w:noProof/>
          <w:highlight w:val="yellow"/>
        </w:rPr>
        <w:t> </w:t>
      </w:r>
      <w:r w:rsidR="000E3215" w:rsidRPr="0077062C">
        <w:rPr>
          <w:noProof/>
          <w:highlight w:val="yellow"/>
        </w:rPr>
        <w:t> </w:t>
      </w:r>
      <w:r w:rsidR="000E3215" w:rsidRPr="0077062C">
        <w:rPr>
          <w:noProof/>
          <w:highlight w:val="yellow"/>
        </w:rPr>
        <w:t> </w:t>
      </w:r>
      <w:r w:rsidR="000E3215" w:rsidRPr="0077062C">
        <w:rPr>
          <w:noProof/>
          <w:highlight w:val="yellow"/>
        </w:rPr>
        <w:t> </w:t>
      </w:r>
      <w:r w:rsidR="000E3215" w:rsidRPr="004D3CBD">
        <w:rPr>
          <w:highlight w:val="yellow"/>
        </w:rPr>
        <w:fldChar w:fldCharType="end"/>
      </w:r>
      <w:r w:rsidR="000E3215">
        <w:t xml:space="preserve"> haléřů</w:t>
      </w:r>
      <w:r w:rsidR="000E3215" w:rsidRPr="00973B96">
        <w:t>)</w:t>
      </w:r>
      <w:r w:rsidR="007B4128">
        <w:t>.</w:t>
      </w:r>
    </w:p>
    <w:p w14:paraId="3A23B507" w14:textId="77777777" w:rsidR="00941536" w:rsidRDefault="00941536" w:rsidP="004D3CBD">
      <w:pPr>
        <w:pStyle w:val="Meziodstavce"/>
      </w:pPr>
    </w:p>
    <w:p w14:paraId="2CF71D97" w14:textId="43058AB2" w:rsidR="00FB022E" w:rsidRPr="00C2324E" w:rsidRDefault="007B4128" w:rsidP="00C2324E">
      <w:pPr>
        <w:pStyle w:val="lneksmlouvytextPVL"/>
      </w:pPr>
      <w:r w:rsidRPr="00C2324E">
        <w:t xml:space="preserve">Cena části </w:t>
      </w:r>
      <w:r w:rsidRPr="00C5639A">
        <w:t>díla v rozsahu terénních prací</w:t>
      </w:r>
      <w:r w:rsidR="00196AB3" w:rsidRPr="00C5639A">
        <w:t xml:space="preserve">, </w:t>
      </w:r>
      <w:r w:rsidR="00C2324E" w:rsidRPr="00C5639A">
        <w:t xml:space="preserve">včetně </w:t>
      </w:r>
      <w:r w:rsidR="00196AB3" w:rsidRPr="00C5639A">
        <w:t xml:space="preserve">bodového pole, </w:t>
      </w:r>
      <w:r w:rsidR="00C2324E" w:rsidRPr="00C5639A">
        <w:t xml:space="preserve">pořízení fotodokumentace, upřesnění osy toku s geodetickým zaměřením </w:t>
      </w:r>
      <w:r w:rsidR="00C5639A">
        <w:t>a</w:t>
      </w:r>
      <w:r w:rsidR="00C2324E" w:rsidRPr="00C5639A">
        <w:t xml:space="preserve"> předběžným zákresem do mapy,</w:t>
      </w:r>
      <w:r w:rsidR="009E3A5C" w:rsidRPr="00C2324E">
        <w:t xml:space="preserve"> </w:t>
      </w:r>
      <w:r w:rsidRPr="00C2324E">
        <w:t xml:space="preserve">je stanovena částkou </w:t>
      </w:r>
      <w:r w:rsidR="00BE1C04">
        <w:t>ve </w:t>
      </w:r>
      <w:r w:rsidRPr="00C2324E">
        <w:t xml:space="preserve">výši </w:t>
      </w:r>
      <w:r w:rsidRPr="00C2324E">
        <w:rPr>
          <w:b/>
          <w:highlight w:val="yellow"/>
        </w:rPr>
        <w:fldChar w:fldCharType="begin">
          <w:ffData>
            <w:name w:val="Text18"/>
            <w:enabled/>
            <w:calcOnExit w:val="0"/>
            <w:textInput/>
          </w:ffData>
        </w:fldChar>
      </w:r>
      <w:r w:rsidRPr="00C2324E">
        <w:rPr>
          <w:b/>
          <w:highlight w:val="yellow"/>
        </w:rPr>
        <w:instrText xml:space="preserve"> FORMTEXT </w:instrText>
      </w:r>
      <w:r w:rsidRPr="00C2324E">
        <w:rPr>
          <w:b/>
          <w:highlight w:val="yellow"/>
        </w:rPr>
      </w:r>
      <w:r w:rsidRPr="00C2324E">
        <w:rPr>
          <w:b/>
          <w:highlight w:val="yellow"/>
        </w:rPr>
        <w:fldChar w:fldCharType="separate"/>
      </w:r>
      <w:r w:rsidRPr="00C2324E">
        <w:rPr>
          <w:b/>
          <w:noProof/>
          <w:highlight w:val="yellow"/>
        </w:rPr>
        <w:t> </w:t>
      </w:r>
      <w:r w:rsidRPr="00C2324E">
        <w:rPr>
          <w:b/>
          <w:noProof/>
          <w:highlight w:val="yellow"/>
        </w:rPr>
        <w:t> </w:t>
      </w:r>
      <w:r w:rsidRPr="00C2324E">
        <w:rPr>
          <w:b/>
          <w:noProof/>
          <w:highlight w:val="yellow"/>
        </w:rPr>
        <w:t> </w:t>
      </w:r>
      <w:r w:rsidRPr="00C2324E">
        <w:rPr>
          <w:b/>
          <w:noProof/>
          <w:highlight w:val="yellow"/>
        </w:rPr>
        <w:t> </w:t>
      </w:r>
      <w:r w:rsidRPr="00C2324E">
        <w:rPr>
          <w:b/>
          <w:noProof/>
          <w:highlight w:val="yellow"/>
        </w:rPr>
        <w:t> </w:t>
      </w:r>
      <w:r w:rsidRPr="00C2324E">
        <w:rPr>
          <w:b/>
          <w:highlight w:val="yellow"/>
        </w:rPr>
        <w:fldChar w:fldCharType="end"/>
      </w:r>
      <w:r w:rsidRPr="00C2324E">
        <w:rPr>
          <w:b/>
        </w:rPr>
        <w:t xml:space="preserve"> </w:t>
      </w:r>
      <w:r w:rsidRPr="00C2324E">
        <w:t xml:space="preserve">Kč bez DPH (slovy: </w:t>
      </w:r>
      <w:r w:rsidRPr="00C2324E">
        <w:rPr>
          <w:highlight w:val="yellow"/>
        </w:rPr>
        <w:fldChar w:fldCharType="begin">
          <w:ffData>
            <w:name w:val="Text19"/>
            <w:enabled/>
            <w:calcOnExit w:val="0"/>
            <w:textInput/>
          </w:ffData>
        </w:fldChar>
      </w:r>
      <w:r w:rsidRPr="00C2324E">
        <w:rPr>
          <w:highlight w:val="yellow"/>
        </w:rPr>
        <w:instrText xml:space="preserve"> FORMTEXT </w:instrText>
      </w:r>
      <w:r w:rsidRPr="00C2324E">
        <w:rPr>
          <w:highlight w:val="yellow"/>
        </w:rPr>
      </w:r>
      <w:r w:rsidRPr="00C2324E">
        <w:rPr>
          <w:highlight w:val="yellow"/>
        </w:rPr>
        <w:fldChar w:fldCharType="separate"/>
      </w:r>
      <w:r w:rsidRPr="00C2324E">
        <w:rPr>
          <w:noProof/>
          <w:highlight w:val="yellow"/>
        </w:rPr>
        <w:t> </w:t>
      </w:r>
      <w:r w:rsidRPr="00C2324E">
        <w:rPr>
          <w:noProof/>
          <w:highlight w:val="yellow"/>
        </w:rPr>
        <w:t> </w:t>
      </w:r>
      <w:r w:rsidRPr="00C2324E">
        <w:rPr>
          <w:noProof/>
          <w:highlight w:val="yellow"/>
        </w:rPr>
        <w:t> </w:t>
      </w:r>
      <w:r w:rsidRPr="00C2324E">
        <w:rPr>
          <w:noProof/>
          <w:highlight w:val="yellow"/>
        </w:rPr>
        <w:t> </w:t>
      </w:r>
      <w:r w:rsidRPr="00C2324E">
        <w:rPr>
          <w:noProof/>
          <w:highlight w:val="yellow"/>
        </w:rPr>
        <w:t> </w:t>
      </w:r>
      <w:r w:rsidRPr="00C2324E">
        <w:rPr>
          <w:highlight w:val="yellow"/>
        </w:rPr>
        <w:fldChar w:fldCharType="end"/>
      </w:r>
      <w:r w:rsidRPr="00C2324E">
        <w:t xml:space="preserve"> korun českých </w:t>
      </w:r>
      <w:r w:rsidRPr="00C2324E">
        <w:rPr>
          <w:highlight w:val="yellow"/>
        </w:rPr>
        <w:fldChar w:fldCharType="begin">
          <w:ffData>
            <w:name w:val="Text20"/>
            <w:enabled/>
            <w:calcOnExit w:val="0"/>
            <w:textInput/>
          </w:ffData>
        </w:fldChar>
      </w:r>
      <w:r w:rsidRPr="00C2324E">
        <w:rPr>
          <w:highlight w:val="yellow"/>
        </w:rPr>
        <w:instrText xml:space="preserve"> FORMTEXT </w:instrText>
      </w:r>
      <w:r w:rsidRPr="00C2324E">
        <w:rPr>
          <w:highlight w:val="yellow"/>
        </w:rPr>
      </w:r>
      <w:r w:rsidRPr="00C2324E">
        <w:rPr>
          <w:highlight w:val="yellow"/>
        </w:rPr>
        <w:fldChar w:fldCharType="separate"/>
      </w:r>
      <w:r w:rsidRPr="00C2324E">
        <w:rPr>
          <w:noProof/>
          <w:highlight w:val="yellow"/>
        </w:rPr>
        <w:t> </w:t>
      </w:r>
      <w:r w:rsidRPr="00C2324E">
        <w:rPr>
          <w:noProof/>
          <w:highlight w:val="yellow"/>
        </w:rPr>
        <w:t> </w:t>
      </w:r>
      <w:r w:rsidRPr="00C2324E">
        <w:rPr>
          <w:noProof/>
          <w:highlight w:val="yellow"/>
        </w:rPr>
        <w:t> </w:t>
      </w:r>
      <w:r w:rsidRPr="00C2324E">
        <w:rPr>
          <w:noProof/>
          <w:highlight w:val="yellow"/>
        </w:rPr>
        <w:t> </w:t>
      </w:r>
      <w:r w:rsidRPr="00C2324E">
        <w:rPr>
          <w:noProof/>
          <w:highlight w:val="yellow"/>
        </w:rPr>
        <w:t> </w:t>
      </w:r>
      <w:r w:rsidRPr="00C2324E">
        <w:rPr>
          <w:highlight w:val="yellow"/>
        </w:rPr>
        <w:fldChar w:fldCharType="end"/>
      </w:r>
      <w:r w:rsidRPr="00C2324E">
        <w:t xml:space="preserve"> haléřů).</w:t>
      </w:r>
    </w:p>
    <w:p w14:paraId="23A4D1A7" w14:textId="77777777" w:rsidR="007B4128" w:rsidRPr="007B4128" w:rsidRDefault="007B4128" w:rsidP="007B4128">
      <w:pPr>
        <w:pStyle w:val="Odstavecseseznamem"/>
      </w:pPr>
    </w:p>
    <w:p w14:paraId="643D4BDB" w14:textId="7E45DB92" w:rsidR="007B4128" w:rsidRPr="007B4128" w:rsidRDefault="007B4128" w:rsidP="007B4128">
      <w:pPr>
        <w:pStyle w:val="lneksmlouvytextPVL"/>
      </w:pPr>
      <w:r w:rsidRPr="007B4128">
        <w:t xml:space="preserve">Cena části </w:t>
      </w:r>
      <w:r w:rsidRPr="00C5639A">
        <w:t xml:space="preserve">díla v rozsahu </w:t>
      </w:r>
      <w:r w:rsidR="00BE1C04" w:rsidRPr="00C5639A">
        <w:t>zbývajících</w:t>
      </w:r>
      <w:r w:rsidRPr="00C5639A">
        <w:t xml:space="preserve"> prací</w:t>
      </w:r>
      <w:r w:rsidR="00BE1C04" w:rsidRPr="00C5639A">
        <w:t>, včetně veškerých výstupů zpracovaných v souladu s touto smlouvou,</w:t>
      </w:r>
      <w:r w:rsidR="00BE1C04">
        <w:t xml:space="preserve"> </w:t>
      </w:r>
      <w:r w:rsidRPr="007B4128">
        <w:t xml:space="preserve">je stanovena částkou ve výši </w:t>
      </w:r>
      <w:r w:rsidRPr="007B4128">
        <w:rPr>
          <w:b/>
          <w:highlight w:val="yellow"/>
        </w:rPr>
        <w:fldChar w:fldCharType="begin">
          <w:ffData>
            <w:name w:val="Text18"/>
            <w:enabled/>
            <w:calcOnExit w:val="0"/>
            <w:textInput/>
          </w:ffData>
        </w:fldChar>
      </w:r>
      <w:r w:rsidRPr="007B4128">
        <w:rPr>
          <w:b/>
          <w:highlight w:val="yellow"/>
        </w:rPr>
        <w:instrText xml:space="preserve"> FORMTEXT </w:instrText>
      </w:r>
      <w:r w:rsidRPr="007B4128">
        <w:rPr>
          <w:b/>
          <w:highlight w:val="yellow"/>
        </w:rPr>
      </w:r>
      <w:r w:rsidRPr="007B4128">
        <w:rPr>
          <w:b/>
          <w:highlight w:val="yellow"/>
        </w:rPr>
        <w:fldChar w:fldCharType="separate"/>
      </w:r>
      <w:r w:rsidRPr="007B4128">
        <w:rPr>
          <w:b/>
          <w:noProof/>
          <w:highlight w:val="yellow"/>
        </w:rPr>
        <w:t> </w:t>
      </w:r>
      <w:r w:rsidRPr="007B4128">
        <w:rPr>
          <w:b/>
          <w:noProof/>
          <w:highlight w:val="yellow"/>
        </w:rPr>
        <w:t> </w:t>
      </w:r>
      <w:r w:rsidRPr="007B4128">
        <w:rPr>
          <w:b/>
          <w:noProof/>
          <w:highlight w:val="yellow"/>
        </w:rPr>
        <w:t> </w:t>
      </w:r>
      <w:r w:rsidRPr="007B4128">
        <w:rPr>
          <w:b/>
          <w:noProof/>
          <w:highlight w:val="yellow"/>
        </w:rPr>
        <w:t> </w:t>
      </w:r>
      <w:r w:rsidRPr="007B4128">
        <w:rPr>
          <w:b/>
          <w:noProof/>
          <w:highlight w:val="yellow"/>
        </w:rPr>
        <w:t> </w:t>
      </w:r>
      <w:r w:rsidRPr="007B4128">
        <w:rPr>
          <w:b/>
          <w:highlight w:val="yellow"/>
        </w:rPr>
        <w:fldChar w:fldCharType="end"/>
      </w:r>
      <w:r w:rsidRPr="007B4128">
        <w:rPr>
          <w:b/>
        </w:rPr>
        <w:t xml:space="preserve"> </w:t>
      </w:r>
      <w:r w:rsidRPr="007B4128">
        <w:t xml:space="preserve">Kč bez DPH (slovy: </w:t>
      </w:r>
      <w:r w:rsidRPr="007B4128">
        <w:rPr>
          <w:highlight w:val="yellow"/>
        </w:rPr>
        <w:fldChar w:fldCharType="begin">
          <w:ffData>
            <w:name w:val="Text19"/>
            <w:enabled/>
            <w:calcOnExit w:val="0"/>
            <w:textInput/>
          </w:ffData>
        </w:fldChar>
      </w:r>
      <w:r w:rsidRPr="007B4128">
        <w:rPr>
          <w:highlight w:val="yellow"/>
        </w:rPr>
        <w:instrText xml:space="preserve"> FORMTEXT </w:instrText>
      </w:r>
      <w:r w:rsidRPr="007B4128">
        <w:rPr>
          <w:highlight w:val="yellow"/>
        </w:rPr>
      </w:r>
      <w:r w:rsidRPr="007B4128">
        <w:rPr>
          <w:highlight w:val="yellow"/>
        </w:rPr>
        <w:fldChar w:fldCharType="separate"/>
      </w:r>
      <w:r w:rsidRPr="007B4128">
        <w:rPr>
          <w:noProof/>
          <w:highlight w:val="yellow"/>
        </w:rPr>
        <w:t> </w:t>
      </w:r>
      <w:r w:rsidRPr="007B4128">
        <w:rPr>
          <w:noProof/>
          <w:highlight w:val="yellow"/>
        </w:rPr>
        <w:t> </w:t>
      </w:r>
      <w:r w:rsidRPr="007B4128">
        <w:rPr>
          <w:noProof/>
          <w:highlight w:val="yellow"/>
        </w:rPr>
        <w:t> </w:t>
      </w:r>
      <w:r w:rsidRPr="007B4128">
        <w:rPr>
          <w:noProof/>
          <w:highlight w:val="yellow"/>
        </w:rPr>
        <w:t> </w:t>
      </w:r>
      <w:r w:rsidRPr="007B4128">
        <w:rPr>
          <w:noProof/>
          <w:highlight w:val="yellow"/>
        </w:rPr>
        <w:t> </w:t>
      </w:r>
      <w:r w:rsidRPr="007B4128">
        <w:rPr>
          <w:highlight w:val="yellow"/>
        </w:rPr>
        <w:fldChar w:fldCharType="end"/>
      </w:r>
      <w:r w:rsidRPr="007B4128">
        <w:t xml:space="preserve"> korun českých </w:t>
      </w:r>
      <w:r w:rsidRPr="007B4128">
        <w:rPr>
          <w:highlight w:val="yellow"/>
        </w:rPr>
        <w:fldChar w:fldCharType="begin">
          <w:ffData>
            <w:name w:val="Text20"/>
            <w:enabled/>
            <w:calcOnExit w:val="0"/>
            <w:textInput/>
          </w:ffData>
        </w:fldChar>
      </w:r>
      <w:r w:rsidRPr="007B4128">
        <w:rPr>
          <w:highlight w:val="yellow"/>
        </w:rPr>
        <w:instrText xml:space="preserve"> FORMTEXT </w:instrText>
      </w:r>
      <w:r w:rsidRPr="007B4128">
        <w:rPr>
          <w:highlight w:val="yellow"/>
        </w:rPr>
      </w:r>
      <w:r w:rsidRPr="007B4128">
        <w:rPr>
          <w:highlight w:val="yellow"/>
        </w:rPr>
        <w:fldChar w:fldCharType="separate"/>
      </w:r>
      <w:r w:rsidRPr="007B4128">
        <w:rPr>
          <w:noProof/>
          <w:highlight w:val="yellow"/>
        </w:rPr>
        <w:t> </w:t>
      </w:r>
      <w:r w:rsidRPr="007B4128">
        <w:rPr>
          <w:noProof/>
          <w:highlight w:val="yellow"/>
        </w:rPr>
        <w:t> </w:t>
      </w:r>
      <w:r w:rsidRPr="007B4128">
        <w:rPr>
          <w:noProof/>
          <w:highlight w:val="yellow"/>
        </w:rPr>
        <w:t> </w:t>
      </w:r>
      <w:r w:rsidRPr="007B4128">
        <w:rPr>
          <w:noProof/>
          <w:highlight w:val="yellow"/>
        </w:rPr>
        <w:t> </w:t>
      </w:r>
      <w:r w:rsidRPr="007B4128">
        <w:rPr>
          <w:noProof/>
          <w:highlight w:val="yellow"/>
        </w:rPr>
        <w:t> </w:t>
      </w:r>
      <w:r w:rsidRPr="007B4128">
        <w:rPr>
          <w:highlight w:val="yellow"/>
        </w:rPr>
        <w:fldChar w:fldCharType="end"/>
      </w:r>
      <w:r w:rsidRPr="007B4128">
        <w:t xml:space="preserve"> haléřů).</w:t>
      </w:r>
    </w:p>
    <w:p w14:paraId="0295436B" w14:textId="77777777" w:rsidR="00FB022E" w:rsidRPr="00B82BAA" w:rsidRDefault="00FB022E" w:rsidP="004D3CBD">
      <w:pPr>
        <w:pStyle w:val="Meziodstavce"/>
      </w:pPr>
    </w:p>
    <w:p w14:paraId="2BB2BD00" w14:textId="480D188B" w:rsidR="00B15B1D" w:rsidRPr="00B82BAA" w:rsidRDefault="00715636" w:rsidP="00036499">
      <w:pPr>
        <w:pStyle w:val="lneksmlouvytextPVL"/>
      </w:pPr>
      <w:r w:rsidRPr="00036499">
        <w:lastRenderedPageBreak/>
        <w:t>C</w:t>
      </w:r>
      <w:r w:rsidR="00B15B1D" w:rsidRPr="00036499">
        <w:t xml:space="preserve">ena </w:t>
      </w:r>
      <w:r w:rsidRPr="00036499">
        <w:t xml:space="preserve">díla je stanovena </w:t>
      </w:r>
      <w:r w:rsidR="00B15B1D" w:rsidRPr="00036499">
        <w:t>podle §</w:t>
      </w:r>
      <w:r w:rsidR="002C2B7A" w:rsidRPr="00036499">
        <w:t> </w:t>
      </w:r>
      <w:r w:rsidR="00B15B1D" w:rsidRPr="00036499">
        <w:t>2 odst. 2 zákona č. 526/1990 Sb., o cenách, ve znění pozdějších předpisů</w:t>
      </w:r>
      <w:r w:rsidR="003554DA" w:rsidRPr="00036499">
        <w:t>.</w:t>
      </w:r>
      <w:r w:rsidR="007B4128">
        <w:t xml:space="preserve"> </w:t>
      </w:r>
      <w:r w:rsidR="00B15B1D" w:rsidRPr="00B82BAA">
        <w:t>K ceně díla bude připočtena DPH ve výši odpovídající zákonné úpravě v době uskutečnění zdanitelného plnění.</w:t>
      </w:r>
    </w:p>
    <w:p w14:paraId="030978F4" w14:textId="77777777" w:rsidR="00B15B1D" w:rsidRPr="00FE1026" w:rsidRDefault="00B15B1D" w:rsidP="004F0666">
      <w:pPr>
        <w:pStyle w:val="Meziodstavce"/>
      </w:pPr>
    </w:p>
    <w:p w14:paraId="0B91BC50" w14:textId="05F142D7" w:rsidR="00F65743" w:rsidRDefault="00F65743" w:rsidP="00FC16A9">
      <w:pPr>
        <w:pStyle w:val="lneksmlouvytextPVL"/>
      </w:pPr>
      <w:r>
        <w:t xml:space="preserve">Podkladem pro stanovení ceny díla je </w:t>
      </w:r>
      <w:r w:rsidR="002C41E0">
        <w:t xml:space="preserve">kalkulace ceny díla </w:t>
      </w:r>
      <w:r w:rsidR="007B4128">
        <w:t>z</w:t>
      </w:r>
      <w:r w:rsidR="002C41E0">
        <w:t xml:space="preserve"> nabíd</w:t>
      </w:r>
      <w:r w:rsidR="007B4128">
        <w:t>ky</w:t>
      </w:r>
      <w:r>
        <w:t xml:space="preserve"> zhotovitele ze dne </w:t>
      </w:r>
      <w:r w:rsidR="001D4821">
        <w:rPr>
          <w:highlight w:val="yellow"/>
        </w:rPr>
        <w:fldChar w:fldCharType="begin">
          <w:ffData>
            <w:name w:val="Text21"/>
            <w:enabled/>
            <w:calcOnExit w:val="0"/>
            <w:textInput/>
          </w:ffData>
        </w:fldChar>
      </w:r>
      <w:r w:rsidR="001D4821">
        <w:rPr>
          <w:highlight w:val="yellow"/>
        </w:rPr>
        <w:instrText xml:space="preserve"> FORMTEXT </w:instrText>
      </w:r>
      <w:r w:rsidR="001D4821">
        <w:rPr>
          <w:highlight w:val="yellow"/>
        </w:rPr>
      </w:r>
      <w:r w:rsidR="001D4821">
        <w:rPr>
          <w:highlight w:val="yellow"/>
        </w:rPr>
        <w:fldChar w:fldCharType="separate"/>
      </w:r>
      <w:r w:rsidR="001D4821">
        <w:rPr>
          <w:noProof/>
          <w:highlight w:val="yellow"/>
        </w:rPr>
        <w:t> </w:t>
      </w:r>
      <w:r w:rsidR="001D4821">
        <w:rPr>
          <w:noProof/>
          <w:highlight w:val="yellow"/>
        </w:rPr>
        <w:t> </w:t>
      </w:r>
      <w:r w:rsidR="001D4821">
        <w:rPr>
          <w:noProof/>
          <w:highlight w:val="yellow"/>
        </w:rPr>
        <w:t> </w:t>
      </w:r>
      <w:r w:rsidR="001D4821">
        <w:rPr>
          <w:noProof/>
          <w:highlight w:val="yellow"/>
        </w:rPr>
        <w:t> </w:t>
      </w:r>
      <w:r w:rsidR="001D4821">
        <w:rPr>
          <w:noProof/>
          <w:highlight w:val="yellow"/>
        </w:rPr>
        <w:t> </w:t>
      </w:r>
      <w:r w:rsidR="001D4821">
        <w:rPr>
          <w:highlight w:val="yellow"/>
        </w:rPr>
        <w:fldChar w:fldCharType="end"/>
      </w:r>
      <w:r>
        <w:t>, která je nedílnou součástí této smlouvy jako příloha č. 1.</w:t>
      </w:r>
    </w:p>
    <w:p w14:paraId="70F20860" w14:textId="77777777" w:rsidR="00F65743" w:rsidRDefault="00F65743" w:rsidP="0037040D">
      <w:pPr>
        <w:pStyle w:val="Meziodstavce"/>
      </w:pPr>
    </w:p>
    <w:p w14:paraId="1D71D4DA" w14:textId="1D33E84F" w:rsidR="00B15B1D" w:rsidRPr="00FE1026" w:rsidRDefault="006620E7" w:rsidP="00FC16A9">
      <w:pPr>
        <w:pStyle w:val="lneksmlouvytextPVL"/>
      </w:pPr>
      <w:r w:rsidRPr="00FE1026">
        <w:t>Sjednaná c</w:t>
      </w:r>
      <w:r w:rsidR="00B15B1D" w:rsidRPr="00FE1026">
        <w:t xml:space="preserve">ena díla </w:t>
      </w:r>
      <w:r w:rsidRPr="00FE1026">
        <w:t xml:space="preserve">je </w:t>
      </w:r>
      <w:r w:rsidR="00B15B1D" w:rsidRPr="00FE1026">
        <w:t xml:space="preserve">platná po celou dobu </w:t>
      </w:r>
      <w:r w:rsidR="00F65743">
        <w:rPr>
          <w:rFonts w:cs="Arial"/>
          <w:szCs w:val="22"/>
        </w:rPr>
        <w:t>plnění předmětu</w:t>
      </w:r>
      <w:r w:rsidR="00FB022E" w:rsidRPr="00FE1026">
        <w:t xml:space="preserve"> díla</w:t>
      </w:r>
      <w:r w:rsidR="00A55162" w:rsidRPr="00FE1026">
        <w:t>,</w:t>
      </w:r>
      <w:r w:rsidR="00B15B1D" w:rsidRPr="00FE1026">
        <w:t xml:space="preserve"> a obsahuje veškeré náklady zhotovitele dle této smlouvy, spojené s</w:t>
      </w:r>
      <w:r w:rsidR="00F65743">
        <w:rPr>
          <w:rFonts w:cs="Arial"/>
          <w:szCs w:val="22"/>
        </w:rPr>
        <w:t> </w:t>
      </w:r>
      <w:r w:rsidR="00B15B1D" w:rsidRPr="00FE1026">
        <w:t xml:space="preserve">provedením díla </w:t>
      </w:r>
      <w:r w:rsidR="00F65743">
        <w:rPr>
          <w:rFonts w:cs="Arial"/>
          <w:szCs w:val="22"/>
        </w:rPr>
        <w:t>v</w:t>
      </w:r>
      <w:r w:rsidR="00B15B1D" w:rsidRPr="00FE1026">
        <w:t> rozsahu</w:t>
      </w:r>
      <w:r w:rsidR="00F65743">
        <w:rPr>
          <w:rFonts w:cs="Arial"/>
          <w:szCs w:val="22"/>
        </w:rPr>
        <w:t xml:space="preserve"> zřejmém z kalkulace ceny, ze zadávací</w:t>
      </w:r>
      <w:r w:rsidR="00B9501B">
        <w:rPr>
          <w:rFonts w:cs="Arial"/>
          <w:szCs w:val="22"/>
        </w:rPr>
        <w:t>ch</w:t>
      </w:r>
      <w:r w:rsidR="00F65743">
        <w:rPr>
          <w:rFonts w:cs="Arial"/>
          <w:szCs w:val="22"/>
        </w:rPr>
        <w:t xml:space="preserve"> </w:t>
      </w:r>
      <w:r w:rsidR="00B9501B">
        <w:rPr>
          <w:rFonts w:cs="Arial"/>
          <w:szCs w:val="22"/>
        </w:rPr>
        <w:t>podmínek</w:t>
      </w:r>
      <w:r w:rsidR="00B15B1D" w:rsidRPr="00FE1026">
        <w:t xml:space="preserve"> v dohodnutém termínu a kvalitě</w:t>
      </w:r>
      <w:r w:rsidR="00993DB0" w:rsidRPr="00FE1026">
        <w:t>.</w:t>
      </w:r>
      <w:r w:rsidR="00B15B1D" w:rsidRPr="00FE1026">
        <w:t xml:space="preserve"> </w:t>
      </w:r>
      <w:r w:rsidR="0082581F" w:rsidRPr="00FE1026">
        <w:t xml:space="preserve">Případné změny rozsahu nebo objemu díla budou ze strany objednatele posouzeny v kontextu znění § 222 ZZVZ. </w:t>
      </w:r>
      <w:r w:rsidR="00F65743">
        <w:rPr>
          <w:rFonts w:cs="Arial"/>
          <w:szCs w:val="22"/>
        </w:rPr>
        <w:t>Veškeré změny budou provedeny v souladu s č</w:t>
      </w:r>
      <w:r w:rsidR="00521C8D">
        <w:rPr>
          <w:rFonts w:cs="Arial"/>
          <w:szCs w:val="22"/>
        </w:rPr>
        <w:t xml:space="preserve">l. </w:t>
      </w:r>
      <w:r w:rsidR="0071295F">
        <w:rPr>
          <w:rFonts w:cs="Arial"/>
          <w:szCs w:val="22"/>
        </w:rPr>
        <w:t>X</w:t>
      </w:r>
      <w:r w:rsidR="00521C8D">
        <w:rPr>
          <w:rFonts w:cs="Arial"/>
          <w:szCs w:val="22"/>
        </w:rPr>
        <w:t>I</w:t>
      </w:r>
      <w:r w:rsidR="0071295F">
        <w:rPr>
          <w:rFonts w:cs="Arial"/>
          <w:szCs w:val="22"/>
        </w:rPr>
        <w:t>. odst. 7</w:t>
      </w:r>
      <w:r w:rsidR="00F65743">
        <w:rPr>
          <w:rFonts w:cs="Arial"/>
          <w:szCs w:val="22"/>
        </w:rPr>
        <w:t>. této smlouvy</w:t>
      </w:r>
      <w:r w:rsidR="00FC16A9">
        <w:rPr>
          <w:rFonts w:cs="Arial"/>
          <w:szCs w:val="22"/>
        </w:rPr>
        <w:t xml:space="preserve">. </w:t>
      </w:r>
    </w:p>
    <w:p w14:paraId="7D93992D" w14:textId="77777777" w:rsidR="007E47DC" w:rsidRPr="001A6377" w:rsidRDefault="007E47DC" w:rsidP="001A6377">
      <w:pPr>
        <w:pStyle w:val="Meziodstavce"/>
      </w:pPr>
    </w:p>
    <w:p w14:paraId="22683E59" w14:textId="6B63DA57" w:rsidR="00EE6F3A" w:rsidRPr="009E3A5C" w:rsidRDefault="00031BFB" w:rsidP="00083250">
      <w:pPr>
        <w:pStyle w:val="lneksmlouvytextPVL"/>
      </w:pPr>
      <w:r w:rsidRPr="009E3A5C">
        <w:t>Cena každé části díla bude zhotoviteli uhrazena na základě f</w:t>
      </w:r>
      <w:r w:rsidR="00EE6F3A" w:rsidRPr="009E3A5C">
        <w:t xml:space="preserve">aktury </w:t>
      </w:r>
      <w:r w:rsidRPr="009E3A5C">
        <w:t>vystavené</w:t>
      </w:r>
      <w:r w:rsidR="00EE6F3A" w:rsidRPr="009E3A5C">
        <w:t xml:space="preserve"> a před</w:t>
      </w:r>
      <w:r w:rsidRPr="009E3A5C">
        <w:t>a</w:t>
      </w:r>
      <w:r w:rsidR="00EE6F3A" w:rsidRPr="009E3A5C">
        <w:t>n</w:t>
      </w:r>
      <w:r w:rsidRPr="009E3A5C">
        <w:t xml:space="preserve">é nejdříve po </w:t>
      </w:r>
      <w:r w:rsidR="00FE690A" w:rsidRPr="009E3A5C">
        <w:t xml:space="preserve">předání a převzetí </w:t>
      </w:r>
      <w:r w:rsidRPr="009E3A5C">
        <w:t>příslušné</w:t>
      </w:r>
      <w:r w:rsidR="00FE690A" w:rsidRPr="009E3A5C">
        <w:t xml:space="preserve"> část</w:t>
      </w:r>
      <w:r w:rsidRPr="009E3A5C">
        <w:t>i</w:t>
      </w:r>
      <w:r w:rsidR="00FE690A" w:rsidRPr="009E3A5C">
        <w:t xml:space="preserve"> díla. </w:t>
      </w:r>
      <w:r w:rsidR="00561A0E" w:rsidRPr="009E3A5C">
        <w:t xml:space="preserve">Dnem uskutečnění zdanitelného plnění bude den předání </w:t>
      </w:r>
      <w:r w:rsidRPr="009E3A5C">
        <w:t>a převzetí příslušné části díla</w:t>
      </w:r>
      <w:r w:rsidR="00561A0E" w:rsidRPr="009E3A5C">
        <w:t xml:space="preserve"> uvedený v protokolu o předání a převzetí </w:t>
      </w:r>
      <w:r w:rsidR="009E3A5C" w:rsidRPr="009E3A5C">
        <w:t xml:space="preserve">příslušné části </w:t>
      </w:r>
      <w:r w:rsidR="00561A0E" w:rsidRPr="009E3A5C">
        <w:t>díla</w:t>
      </w:r>
      <w:r w:rsidR="009E3A5C" w:rsidRPr="009E3A5C">
        <w:t xml:space="preserve"> vyhotoveném v souladu s čl. VI</w:t>
      </w:r>
      <w:r w:rsidR="00521C8D">
        <w:t>.</w:t>
      </w:r>
      <w:r w:rsidR="009E3A5C" w:rsidRPr="009E3A5C">
        <w:t xml:space="preserve"> této smlouvy.</w:t>
      </w:r>
    </w:p>
    <w:p w14:paraId="0EC93087" w14:textId="77777777" w:rsidR="001C2426" w:rsidRPr="00B82BAA" w:rsidRDefault="001C2426" w:rsidP="001A6377">
      <w:pPr>
        <w:pStyle w:val="Meziodstavce"/>
      </w:pPr>
    </w:p>
    <w:p w14:paraId="57575BF8" w14:textId="70BC2BEC" w:rsidR="001C2426" w:rsidRPr="00B5424C" w:rsidRDefault="001C2426" w:rsidP="001A6377">
      <w:pPr>
        <w:pStyle w:val="lneksmlouvytextPVL"/>
      </w:pPr>
      <w:r w:rsidRPr="00B5424C">
        <w:t>Platebním dokladem je faktura. Faktura musí obsahovat všechny náležitosti daňového – účetního dokladu podle účinných právních předpisů, musí obsahovat přesný název akce</w:t>
      </w:r>
      <w:r w:rsidR="00F65743">
        <w:t xml:space="preserve"> dle této smlouvy</w:t>
      </w:r>
      <w:r w:rsidRPr="00B5424C">
        <w:t xml:space="preserve">, číslo smlouvy objednatele, jméno, příjmení, funkce a podpis osoby, která fakturu vystavila. </w:t>
      </w:r>
      <w:r w:rsidRPr="009E3A5C">
        <w:t xml:space="preserve">Přílohou faktury </w:t>
      </w:r>
      <w:r w:rsidR="009E3A5C" w:rsidRPr="009E3A5C">
        <w:t>protokol o předání a převzetí příslušné části díla vyhotovený v souladu s čl. VI</w:t>
      </w:r>
      <w:r w:rsidR="00521C8D">
        <w:t>.</w:t>
      </w:r>
      <w:r w:rsidR="009E3A5C" w:rsidRPr="009E3A5C">
        <w:t xml:space="preserve"> této smlouvy</w:t>
      </w:r>
      <w:r w:rsidRPr="00B5424C">
        <w:t xml:space="preserve">. </w:t>
      </w:r>
    </w:p>
    <w:p w14:paraId="4D702A63" w14:textId="77777777" w:rsidR="001C2426" w:rsidRPr="00B82BAA" w:rsidRDefault="001C2426" w:rsidP="001A6377">
      <w:pPr>
        <w:pStyle w:val="Meziodstavce"/>
      </w:pPr>
    </w:p>
    <w:p w14:paraId="6316E404" w14:textId="77777777" w:rsidR="001C2426" w:rsidRPr="00B82BAA" w:rsidRDefault="001C2426" w:rsidP="001A6377">
      <w:pPr>
        <w:pStyle w:val="lneksmlouvytextPVL"/>
      </w:pPr>
      <w:r w:rsidRPr="00B82BAA">
        <w:t xml:space="preserve">Splatnost faktury je </w:t>
      </w:r>
      <w:r w:rsidR="00417628">
        <w:t xml:space="preserve">do </w:t>
      </w:r>
      <w:r w:rsidR="00B231C8" w:rsidRPr="00B82BAA">
        <w:t xml:space="preserve">21 kalendářních dní </w:t>
      </w:r>
      <w:r w:rsidRPr="00B82BAA">
        <w:t xml:space="preserve">ode dne jejího doručení objednateli. </w:t>
      </w:r>
    </w:p>
    <w:p w14:paraId="0036554F" w14:textId="77777777" w:rsidR="001C2426" w:rsidRPr="00B82BAA" w:rsidRDefault="001C2426" w:rsidP="001A6377">
      <w:pPr>
        <w:pStyle w:val="Meziodstavce"/>
      </w:pPr>
    </w:p>
    <w:p w14:paraId="3F7361BC" w14:textId="77777777" w:rsidR="001C2426" w:rsidRPr="00B82BAA" w:rsidRDefault="001C2426" w:rsidP="001A6377">
      <w:pPr>
        <w:pStyle w:val="lneksmlouvytextPVL"/>
      </w:pPr>
      <w:r w:rsidRPr="00B82BAA">
        <w:t xml:space="preserve">Faktura bude 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o DPH, ve znění pozdějších předpisů. </w:t>
      </w:r>
    </w:p>
    <w:p w14:paraId="48793F51" w14:textId="77777777" w:rsidR="001C2426" w:rsidRPr="00B82BAA" w:rsidRDefault="001C2426" w:rsidP="001A6377">
      <w:pPr>
        <w:pStyle w:val="Meziodstavce"/>
      </w:pPr>
    </w:p>
    <w:p w14:paraId="6E7EDC5E" w14:textId="62F9E5F9" w:rsidR="001C2426" w:rsidRPr="00B82BAA" w:rsidRDefault="001C2426" w:rsidP="001A6377">
      <w:pPr>
        <w:pStyle w:val="lneksmlouvytextPVL"/>
      </w:pPr>
      <w:r w:rsidRPr="00B82BAA">
        <w:t>Objednatel je oprávněn kdykoli jednostranně započíst jakékoliv své pohledávky proti jakýmkoli pohledávkám zhotovitele za objednatelem, a to i v případě, kdy některá z pohledávek není dosud splatná. Smluvní strany se dohodly, že zhotovitel není oprávněn jednostranně započíst žádné své pohledávky proti pohledávkám objednatele.</w:t>
      </w:r>
      <w:r w:rsidR="00E51D09">
        <w:t xml:space="preserve"> </w:t>
      </w:r>
    </w:p>
    <w:p w14:paraId="13D8E91A" w14:textId="77777777" w:rsidR="001C2426" w:rsidRPr="00B82BAA" w:rsidRDefault="001C2426" w:rsidP="001A6377">
      <w:pPr>
        <w:pStyle w:val="Meziodstavce"/>
      </w:pPr>
    </w:p>
    <w:p w14:paraId="037353F4" w14:textId="2432E9D0" w:rsidR="001C2426" w:rsidRPr="00B82BAA" w:rsidRDefault="001C2426" w:rsidP="001A6377">
      <w:pPr>
        <w:pStyle w:val="lneksmlouvytextPVL"/>
      </w:pPr>
      <w:r w:rsidRPr="00B82BAA">
        <w:t>Objednatel je oprávněn odmítnout úhradu faktury v případě, že dílo není prováděno v souladu s touto smlouvou nebo faktura neodpovídá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7A687262" w14:textId="77777777" w:rsidR="00333E64" w:rsidRDefault="00333E64" w:rsidP="00036499">
      <w:pPr>
        <w:pStyle w:val="Meziodstavce"/>
      </w:pPr>
    </w:p>
    <w:p w14:paraId="52F5ECE6" w14:textId="5EF354C7" w:rsidR="00B15B1D" w:rsidRPr="00FE1026" w:rsidRDefault="00B15B1D" w:rsidP="00036499">
      <w:pPr>
        <w:pStyle w:val="lneksmlouvynadpisPVL"/>
      </w:pPr>
      <w:r w:rsidRPr="00FE1026">
        <w:t>Podmínky provádění díla</w:t>
      </w:r>
    </w:p>
    <w:p w14:paraId="3F8E06BA" w14:textId="77777777" w:rsidR="00B15B1D" w:rsidRPr="00FE1026" w:rsidRDefault="00B15B1D" w:rsidP="00036499">
      <w:pPr>
        <w:pStyle w:val="Meziodstavce"/>
      </w:pPr>
    </w:p>
    <w:p w14:paraId="46A4D8E0" w14:textId="7333AABC" w:rsidR="00B15B1D" w:rsidRPr="00B82BAA" w:rsidRDefault="00B15B1D" w:rsidP="00036499">
      <w:pPr>
        <w:pStyle w:val="lneksmlouvytextPVL"/>
      </w:pPr>
      <w:r w:rsidRPr="00B82BAA">
        <w:t>Při provádění díla postupuje zhotovitel samostat</w:t>
      </w:r>
      <w:r w:rsidR="0077580D" w:rsidRPr="00B82BAA">
        <w:t>ně a</w:t>
      </w:r>
      <w:r w:rsidRPr="00B82BAA">
        <w:t xml:space="preserve"> na vlastní odpovědnost. Při provádění díla je zhotovitel povinen respektovat všechny obecně závazné právní předpisy, technické normy (ČSN, Oborové normy a</w:t>
      </w:r>
      <w:r w:rsidR="00036499">
        <w:t> </w:t>
      </w:r>
      <w:r w:rsidRPr="00B82BAA">
        <w:t>Technologické předpisy) a zadávací podmínky vztahující se k předmětu díla tak, aby jakost díla odpovídala běžnému standardu a požadavkům sjednaným touto smlouvou.</w:t>
      </w:r>
    </w:p>
    <w:p w14:paraId="3D20D1E8" w14:textId="77777777" w:rsidR="0077580D" w:rsidRPr="00B82BAA" w:rsidRDefault="0077580D" w:rsidP="00036499">
      <w:pPr>
        <w:pStyle w:val="Meziodstavce"/>
      </w:pPr>
    </w:p>
    <w:p w14:paraId="2F218487" w14:textId="08812EF6" w:rsidR="00B15B1D" w:rsidRPr="00B82BAA" w:rsidRDefault="008C46B4" w:rsidP="00036499">
      <w:pPr>
        <w:pStyle w:val="lneksmlouvytextPVL"/>
      </w:pPr>
      <w:r w:rsidRPr="00B82BAA">
        <w:t xml:space="preserve">Zhotovitel je povinen </w:t>
      </w:r>
      <w:r w:rsidR="0077580D" w:rsidRPr="00B82BAA">
        <w:t>upozornit objednatele na případnou nevhodnou povahu pokynů daných mu objednatelem k provádění díla</w:t>
      </w:r>
      <w:r w:rsidRPr="00B82BAA">
        <w:t xml:space="preserve">, či jakéhokoliv jiného pokynu, který by mohl omezit nebo ohrozit funkčnost díla, způsobit vadu. V případě, že zhotovitel neupozorní </w:t>
      </w:r>
      <w:r w:rsidRPr="00B82BAA">
        <w:lastRenderedPageBreak/>
        <w:t>objednatele na nevhodnost jeho pokynů vztahujících se k provádění díla, či jakéhokoliv jiného pokynu, který by mohl omezit nebo ohrozit funkčnost díla, způsobit vadu, jednal nedbale a zavazuje se</w:t>
      </w:r>
      <w:r w:rsidR="00A510CB">
        <w:t> </w:t>
      </w:r>
      <w:r w:rsidRPr="00B82BAA">
        <w:t>nahradit škodu, která tímto vznikla</w:t>
      </w:r>
      <w:r w:rsidR="0077580D" w:rsidRPr="00B82BAA">
        <w:t>.</w:t>
      </w:r>
    </w:p>
    <w:p w14:paraId="33E60151" w14:textId="77777777" w:rsidR="00F6201F" w:rsidRPr="00B82BAA" w:rsidRDefault="00F6201F" w:rsidP="00036499">
      <w:pPr>
        <w:pStyle w:val="Meziodstavce"/>
      </w:pPr>
    </w:p>
    <w:p w14:paraId="2DC65389" w14:textId="784FD2D4" w:rsidR="00B15B1D" w:rsidRPr="00B82BAA" w:rsidRDefault="00A969FE" w:rsidP="00036499">
      <w:pPr>
        <w:pStyle w:val="lneksmlouvytextPVL"/>
        <w:rPr>
          <w:rFonts w:cs="Arial"/>
          <w:szCs w:val="22"/>
        </w:rPr>
      </w:pPr>
      <w:r w:rsidRPr="00B82BAA">
        <w:rPr>
          <w:rFonts w:cs="Arial"/>
          <w:szCs w:val="22"/>
        </w:rPr>
        <w:t>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w:t>
      </w:r>
      <w:r w:rsidR="0075348B">
        <w:rPr>
          <w:rFonts w:cs="Arial"/>
          <w:szCs w:val="22"/>
        </w:rPr>
        <w:t xml:space="preserve"> odstranit realizované práce či </w:t>
      </w:r>
      <w:r w:rsidRPr="00B82BAA">
        <w:rPr>
          <w:rFonts w:cs="Arial"/>
          <w:szCs w:val="22"/>
        </w:rPr>
        <w:t>provést nerealizované práce. V žádném případě však zhotovitel nemá v takovém případě nárok na</w:t>
      </w:r>
      <w:r w:rsidR="00A510CB">
        <w:rPr>
          <w:rFonts w:cs="Arial"/>
          <w:szCs w:val="22"/>
        </w:rPr>
        <w:t> </w:t>
      </w:r>
      <w:r w:rsidRPr="00B82BAA">
        <w:rPr>
          <w:rFonts w:cs="Arial"/>
          <w:szCs w:val="22"/>
        </w:rPr>
        <w:t>náhradu nákladů ani jakékoliv ceny za realizované práce měnící sjednaný rozsah díla i</w:t>
      </w:r>
      <w:r w:rsidR="00A510CB">
        <w:t> </w:t>
      </w:r>
      <w:r w:rsidRPr="00B82BAA">
        <w:rPr>
          <w:rFonts w:cs="Arial"/>
          <w:szCs w:val="22"/>
        </w:rPr>
        <w:t>tehdy, pokud by mu tato smlouva jinak nár</w:t>
      </w:r>
      <w:r w:rsidR="00036499">
        <w:rPr>
          <w:rFonts w:cs="Arial"/>
          <w:szCs w:val="22"/>
        </w:rPr>
        <w:t>ok na jejich úhradu přiznávala.</w:t>
      </w:r>
    </w:p>
    <w:p w14:paraId="2C7F8503" w14:textId="77777777" w:rsidR="00B15B1D" w:rsidRPr="00036499" w:rsidRDefault="00B15B1D" w:rsidP="00036499">
      <w:pPr>
        <w:pStyle w:val="Meziodstavce"/>
      </w:pPr>
    </w:p>
    <w:p w14:paraId="331EA08D" w14:textId="627D9CC3" w:rsidR="00B15B1D" w:rsidRDefault="00B15B1D" w:rsidP="00036499">
      <w:pPr>
        <w:pStyle w:val="lneksmlouvytextPVL"/>
        <w:rPr>
          <w:rFonts w:cs="Arial"/>
          <w:szCs w:val="22"/>
        </w:rPr>
      </w:pPr>
      <w:r w:rsidRPr="00AE6523">
        <w:rPr>
          <w:rFonts w:cs="Arial"/>
          <w:szCs w:val="22"/>
        </w:rPr>
        <w:t>Nebezpečí škody na díle nese až do protokolárního předání a převzetí díla zhotovitel</w:t>
      </w:r>
      <w:r w:rsidR="00B941DD" w:rsidRPr="00AE6523">
        <w:rPr>
          <w:rFonts w:cs="Arial"/>
          <w:szCs w:val="22"/>
        </w:rPr>
        <w:t>, a</w:t>
      </w:r>
      <w:r w:rsidR="00A510CB" w:rsidRPr="00AE6523">
        <w:rPr>
          <w:rFonts w:cs="Arial"/>
          <w:szCs w:val="22"/>
        </w:rPr>
        <w:t> </w:t>
      </w:r>
      <w:r w:rsidR="00B941DD" w:rsidRPr="00AE6523">
        <w:rPr>
          <w:rFonts w:cs="Arial"/>
          <w:szCs w:val="22"/>
        </w:rPr>
        <w:t>to</w:t>
      </w:r>
      <w:r w:rsidR="00A510CB" w:rsidRPr="00AE6523">
        <w:rPr>
          <w:rFonts w:cs="Arial"/>
          <w:szCs w:val="22"/>
        </w:rPr>
        <w:t> </w:t>
      </w:r>
      <w:r w:rsidR="00B941DD" w:rsidRPr="00AE6523">
        <w:rPr>
          <w:rFonts w:cs="Arial"/>
          <w:szCs w:val="22"/>
        </w:rPr>
        <w:t>i</w:t>
      </w:r>
      <w:r w:rsidR="00896669" w:rsidRPr="00AE6523">
        <w:rPr>
          <w:rFonts w:cs="Arial"/>
          <w:szCs w:val="22"/>
        </w:rPr>
        <w:t> </w:t>
      </w:r>
      <w:r w:rsidR="00B941DD" w:rsidRPr="00AE6523">
        <w:rPr>
          <w:rFonts w:cs="Arial"/>
          <w:szCs w:val="22"/>
        </w:rPr>
        <w:t>v případě, došlo-li k</w:t>
      </w:r>
      <w:r w:rsidR="00E22EF1" w:rsidRPr="00AE6523">
        <w:rPr>
          <w:rFonts w:cs="Arial"/>
          <w:szCs w:val="22"/>
        </w:rPr>
        <w:t> mimořádným nepředvídatelným a nepřekonatelným překážkám vzniklý</w:t>
      </w:r>
      <w:r w:rsidR="006C772E" w:rsidRPr="00AE6523">
        <w:rPr>
          <w:rFonts w:cs="Arial"/>
          <w:szCs w:val="22"/>
        </w:rPr>
        <w:t>m</w:t>
      </w:r>
      <w:r w:rsidR="00E22EF1" w:rsidRPr="00AE6523">
        <w:rPr>
          <w:rFonts w:cs="Arial"/>
          <w:szCs w:val="22"/>
        </w:rPr>
        <w:t xml:space="preserve"> nezávisle na jeho vůli podle § 2913 odst. 2 zák</w:t>
      </w:r>
      <w:r w:rsidR="00ED04D1" w:rsidRPr="00AE6523">
        <w:rPr>
          <w:rFonts w:cs="Arial"/>
          <w:szCs w:val="22"/>
        </w:rPr>
        <w:t>ona</w:t>
      </w:r>
      <w:r w:rsidR="00E22EF1" w:rsidRPr="00AE6523">
        <w:rPr>
          <w:rFonts w:cs="Arial"/>
          <w:szCs w:val="22"/>
        </w:rPr>
        <w:t xml:space="preserve"> č. 89/2012 Sb. </w:t>
      </w:r>
      <w:r w:rsidRPr="00AE6523">
        <w:rPr>
          <w:rFonts w:cs="Arial"/>
          <w:szCs w:val="22"/>
        </w:rPr>
        <w:t>Zhotovitel odpovídá za případné škody způsobené na pozemcích</w:t>
      </w:r>
      <w:r w:rsidR="00C17AFB" w:rsidRPr="00AE6523">
        <w:rPr>
          <w:rFonts w:cs="Arial"/>
          <w:szCs w:val="22"/>
        </w:rPr>
        <w:t>, které byly využívány</w:t>
      </w:r>
      <w:r w:rsidRPr="00AE6523">
        <w:rPr>
          <w:rFonts w:cs="Arial"/>
          <w:szCs w:val="22"/>
        </w:rPr>
        <w:t xml:space="preserve"> k</w:t>
      </w:r>
      <w:r w:rsidR="00C17AFB" w:rsidRPr="00AE6523">
        <w:rPr>
          <w:rFonts w:cs="Arial"/>
          <w:szCs w:val="22"/>
        </w:rPr>
        <w:t> </w:t>
      </w:r>
      <w:r w:rsidRPr="00AE6523">
        <w:rPr>
          <w:rFonts w:cs="Arial"/>
          <w:szCs w:val="22"/>
        </w:rPr>
        <w:t>realizaci</w:t>
      </w:r>
      <w:r w:rsidR="00C17AFB" w:rsidRPr="00AE6523">
        <w:rPr>
          <w:rFonts w:cs="Arial"/>
          <w:szCs w:val="22"/>
        </w:rPr>
        <w:t xml:space="preserve"> díla</w:t>
      </w:r>
      <w:r w:rsidR="00036499">
        <w:rPr>
          <w:rFonts w:cs="Arial"/>
          <w:szCs w:val="22"/>
        </w:rPr>
        <w:t>.</w:t>
      </w:r>
    </w:p>
    <w:p w14:paraId="0AFF8191" w14:textId="77777777" w:rsidR="00036499" w:rsidRDefault="00036499" w:rsidP="00036499">
      <w:pPr>
        <w:pStyle w:val="Meziodstavce"/>
      </w:pPr>
    </w:p>
    <w:p w14:paraId="2098DDD0" w14:textId="200CF9E4" w:rsidR="00B15B1D" w:rsidRPr="00B82BAA" w:rsidRDefault="00B15B1D" w:rsidP="00775FC7">
      <w:pPr>
        <w:pStyle w:val="lneksmlouvynadpisPVL"/>
      </w:pPr>
      <w:r w:rsidRPr="00B82BAA">
        <w:t>Kontrola provádění díla</w:t>
      </w:r>
    </w:p>
    <w:p w14:paraId="23822904" w14:textId="77777777" w:rsidR="00B15B1D" w:rsidRPr="00B82BAA" w:rsidRDefault="00B15B1D" w:rsidP="0004431B">
      <w:pPr>
        <w:pStyle w:val="Meziodstavce"/>
      </w:pPr>
    </w:p>
    <w:p w14:paraId="536C379F" w14:textId="3E478864" w:rsidR="00B15B1D" w:rsidRPr="000C3163" w:rsidRDefault="00B15B1D" w:rsidP="00775FC7">
      <w:pPr>
        <w:pStyle w:val="lneksmlouvytextPVL"/>
      </w:pPr>
      <w:r w:rsidRPr="000C3163">
        <w:t xml:space="preserve">Objednatel </w:t>
      </w:r>
      <w:r w:rsidR="00301321" w:rsidRPr="000C3163">
        <w:t>je oprávněn</w:t>
      </w:r>
      <w:r w:rsidR="000C3163" w:rsidRPr="000C3163">
        <w:t xml:space="preserve"> po předchozí žádosti</w:t>
      </w:r>
      <w:r w:rsidR="00EB080E" w:rsidRPr="000C3163">
        <w:t xml:space="preserve"> kontrolovat provádění díla</w:t>
      </w:r>
      <w:r w:rsidR="0075348B">
        <w:t>, a to</w:t>
      </w:r>
      <w:r w:rsidR="00EB080E" w:rsidRPr="000C3163">
        <w:t xml:space="preserve"> zejména, zda je dílo </w:t>
      </w:r>
      <w:r w:rsidRPr="000C3163">
        <w:t>prováděn</w:t>
      </w:r>
      <w:r w:rsidR="00EB080E" w:rsidRPr="000C3163">
        <w:t>o v souladu se smlouvou</w:t>
      </w:r>
      <w:r w:rsidR="00E5384F" w:rsidRPr="000C3163">
        <w:t>,</w:t>
      </w:r>
      <w:r w:rsidR="00EB080E" w:rsidRPr="000C3163">
        <w:t xml:space="preserve"> </w:t>
      </w:r>
      <w:r w:rsidR="00301321" w:rsidRPr="000C3163">
        <w:t>zadáním</w:t>
      </w:r>
      <w:r w:rsidR="00E5384F" w:rsidRPr="000C3163">
        <w:t>,</w:t>
      </w:r>
      <w:r w:rsidRPr="000C3163">
        <w:t xml:space="preserve"> podle technických norem</w:t>
      </w:r>
      <w:r w:rsidR="00E5384F" w:rsidRPr="000C3163">
        <w:t xml:space="preserve"> a</w:t>
      </w:r>
      <w:r w:rsidR="00EB080E" w:rsidRPr="000C3163">
        <w:t xml:space="preserve"> právních předpisů.</w:t>
      </w:r>
    </w:p>
    <w:p w14:paraId="5A1DE66E" w14:textId="77777777" w:rsidR="00B15B1D" w:rsidRPr="000C3163" w:rsidRDefault="00B15B1D" w:rsidP="00775FC7">
      <w:pPr>
        <w:pStyle w:val="Meziodstavce"/>
      </w:pPr>
    </w:p>
    <w:p w14:paraId="60EF76A5" w14:textId="6A59496C" w:rsidR="00333E64" w:rsidRPr="000C3163" w:rsidRDefault="00EB080E" w:rsidP="00036499">
      <w:pPr>
        <w:pStyle w:val="lneksmlouvytextPVL"/>
      </w:pPr>
      <w:r w:rsidRPr="000C3163">
        <w:t>Objednatel je oprávněn sdělit zhot</w:t>
      </w:r>
      <w:r w:rsidR="000C3163" w:rsidRPr="000C3163">
        <w:t xml:space="preserve">oviteli své připomínky </w:t>
      </w:r>
      <w:r w:rsidRPr="000C3163">
        <w:t>k provádění díla</w:t>
      </w:r>
      <w:r w:rsidR="0075348B">
        <w:t xml:space="preserve"> a zhotovitel</w:t>
      </w:r>
      <w:r w:rsidRPr="000C3163">
        <w:t xml:space="preserve"> je povinen </w:t>
      </w:r>
      <w:r w:rsidR="0075348B">
        <w:t xml:space="preserve">takové </w:t>
      </w:r>
      <w:r w:rsidRPr="000C3163">
        <w:t>připomínky s objednatelem neprodleně projednat</w:t>
      </w:r>
      <w:r w:rsidR="0075348B">
        <w:t>. Objednatel je oprávněn vyzvat zhotovitele k odstranění případných nedostatků</w:t>
      </w:r>
      <w:r w:rsidR="000C3163">
        <w:t xml:space="preserve"> a </w:t>
      </w:r>
      <w:r w:rsidR="0075348B">
        <w:t>zhotovitel je povinen takové</w:t>
      </w:r>
      <w:r w:rsidR="000C3163">
        <w:t xml:space="preserve"> nedostatky </w:t>
      </w:r>
      <w:r w:rsidR="0075348B">
        <w:t xml:space="preserve">neprodleně </w:t>
      </w:r>
      <w:r w:rsidR="000C3163">
        <w:t>odstranit, nedohodnou-li se smluvní strany jinak.</w:t>
      </w:r>
    </w:p>
    <w:p w14:paraId="5EF6F475" w14:textId="77777777" w:rsidR="009B7337" w:rsidRDefault="009B7337" w:rsidP="009B7337">
      <w:pPr>
        <w:pStyle w:val="Meziodstavce"/>
      </w:pPr>
    </w:p>
    <w:p w14:paraId="7D06C8D7" w14:textId="41619ED9" w:rsidR="00B15B1D" w:rsidRPr="00B82BAA" w:rsidRDefault="00B15B1D" w:rsidP="00036499">
      <w:pPr>
        <w:pStyle w:val="lneksmlouvynadpisPVL"/>
        <w:rPr>
          <w:rFonts w:cs="Arial"/>
        </w:rPr>
      </w:pPr>
      <w:r w:rsidRPr="00B82BAA">
        <w:rPr>
          <w:rFonts w:cs="Arial"/>
        </w:rPr>
        <w:t>Předání a převzetí díla</w:t>
      </w:r>
    </w:p>
    <w:p w14:paraId="0853DEAA" w14:textId="77777777" w:rsidR="00B15B1D" w:rsidRPr="00FE1026" w:rsidRDefault="00B15B1D" w:rsidP="00036499">
      <w:pPr>
        <w:pStyle w:val="Meziodstavce"/>
      </w:pPr>
    </w:p>
    <w:p w14:paraId="4E6E1F6C" w14:textId="288EF5E9" w:rsidR="000C3163" w:rsidRDefault="000C3163" w:rsidP="000C3163">
      <w:pPr>
        <w:pStyle w:val="lneksmlouvytextPVL"/>
      </w:pPr>
      <w:r>
        <w:t>Části díla ve smyslu čl. II</w:t>
      </w:r>
      <w:r w:rsidR="004F569B">
        <w:t>I</w:t>
      </w:r>
      <w:r>
        <w:t xml:space="preserve">. odst. </w:t>
      </w:r>
      <w:r w:rsidR="004F569B">
        <w:t>2</w:t>
      </w:r>
      <w:r>
        <w:t>.</w:t>
      </w:r>
      <w:r w:rsidR="004F569B">
        <w:t xml:space="preserve"> a 3.</w:t>
      </w:r>
      <w:r>
        <w:t xml:space="preserve"> jsou po dokončení předmětem přejímacího řízení. Přejímací řízení je proces předání a převzetí části díla a posouzení předaného plnění, prováděného na základě pravidel této smlouvy, za účelem zjištění, zda tyto výsledky odpovídají požadovanému rozsahu, technickým specifikacím, normám a dalším podmínkám definovaným v této smlouvě.</w:t>
      </w:r>
    </w:p>
    <w:p w14:paraId="71B8555D" w14:textId="77777777" w:rsidR="000C3163" w:rsidRDefault="000C3163" w:rsidP="000C3163">
      <w:pPr>
        <w:pStyle w:val="Meziodstavce"/>
      </w:pPr>
    </w:p>
    <w:p w14:paraId="47AFB68A" w14:textId="2DB1FC4F" w:rsidR="000C3163" w:rsidRDefault="000C3163" w:rsidP="000C3163">
      <w:pPr>
        <w:pStyle w:val="lneksmlouvytextPVL"/>
      </w:pPr>
      <w:r>
        <w:t xml:space="preserve">Část díla se považuje za dokončenou, je-li v době předání provedena v požadovaném rozsahu a kvalitě, je schopna plnit požadovanou funkci. Ukončení a předání části díla je stvrzeno podpisy oprávněných osob objednatele ve věcech technických a oprávněných osob zhotovitele ve věcech technických v </w:t>
      </w:r>
      <w:r w:rsidR="00F209D7">
        <w:t>protokolu</w:t>
      </w:r>
      <w:r>
        <w:t xml:space="preserve"> o předání a převzetí části díla.</w:t>
      </w:r>
      <w:r w:rsidR="00F209D7">
        <w:t xml:space="preserve"> Protokol o předání a převzetí části díla musí obsahovat seznam vykonaných činností a předaných výstupů.</w:t>
      </w:r>
    </w:p>
    <w:p w14:paraId="3AFA9962" w14:textId="77777777" w:rsidR="000C3163" w:rsidRDefault="000C3163" w:rsidP="000C3163">
      <w:pPr>
        <w:pStyle w:val="Meziodstavce"/>
      </w:pPr>
    </w:p>
    <w:p w14:paraId="3ADB28DB" w14:textId="401EF95F" w:rsidR="000C3163" w:rsidRDefault="000C3163" w:rsidP="000C3163">
      <w:pPr>
        <w:pStyle w:val="lneksmlouvytextPVL"/>
      </w:pPr>
      <w:r>
        <w:t>Objednatel může po zvážení okolností převzít část díla, kt</w:t>
      </w:r>
      <w:r w:rsidR="004F569B">
        <w:t>erá vykazuje vady, které samy o </w:t>
      </w:r>
      <w:r>
        <w:t xml:space="preserve">sobě ani ve spojení s jinými neovlivní řádné využití díla. V </w:t>
      </w:r>
      <w:r w:rsidR="00F209D7">
        <w:t>protokolu</w:t>
      </w:r>
      <w:r>
        <w:t xml:space="preserve"> o předání a převzetí části díla s výhradami musí být sjednán termín pro odstranění vad, který podléhá smluvní pokutě podle čl. V</w:t>
      </w:r>
      <w:r w:rsidR="004F569B">
        <w:t>II</w:t>
      </w:r>
      <w:r>
        <w:t xml:space="preserve">I. odst. 1. písm. </w:t>
      </w:r>
      <w:r w:rsidR="004F569B">
        <w:t>b</w:t>
      </w:r>
      <w:r>
        <w:t>) této smlouvy.</w:t>
      </w:r>
    </w:p>
    <w:p w14:paraId="04BB34C0" w14:textId="77777777" w:rsidR="000C3163" w:rsidRDefault="000C3163" w:rsidP="000C3163">
      <w:pPr>
        <w:pStyle w:val="Meziodstavce"/>
      </w:pPr>
    </w:p>
    <w:p w14:paraId="0201E365" w14:textId="29EB8487" w:rsidR="001A15E4" w:rsidRDefault="000C3163" w:rsidP="000C3163">
      <w:pPr>
        <w:pStyle w:val="lneksmlouvytextPVL"/>
      </w:pPr>
      <w:r>
        <w:t>V případě, že je dílo zhotovené podle této smlouvy nebo jeho části předmětem ochrany práv duševního vlastnictví, poskytuje zhotovitel objednateli od okamžiku předání díla nebo jeho část</w:t>
      </w:r>
      <w:r w:rsidR="00521C8D">
        <w:t>i</w:t>
      </w:r>
      <w:r>
        <w:t xml:space="preserve"> výhradní licenci spočívající v oprávnění k výkonu pr</w:t>
      </w:r>
      <w:r w:rsidR="004F569B">
        <w:t>áva užít dílo nebo jeho části v </w:t>
      </w:r>
      <w:r>
        <w:t xml:space="preserve">původní nebo zpracované či jinak změněné podobě, a to v neomezeném územním </w:t>
      </w:r>
      <w:r>
        <w:lastRenderedPageBreak/>
        <w:t>rozsahu, po celou dobu trvání práv duševního vlastn</w:t>
      </w:r>
      <w:r w:rsidR="004F569B">
        <w:t>ictví k dílu nebo jeho částem a </w:t>
      </w:r>
      <w:r>
        <w:t xml:space="preserve">způsobem, který vyplývá z účelu této smlouvy. Objednatel je oprávněn zejména rozmnožovat, uveřejňovat, opravovat, upravovat a měnit dílo nebo jeho části a dále nakládat s dílem nebo jeho částmi jako podkladem pro správní řízení, zadávání veřejných zakázek, zhotovení, opravy, úpravy a změny jiných děl, včetně navazujících stupňů projektové dokumentace, a výkon autorského dozoru. </w:t>
      </w:r>
      <w:r w:rsidR="004F569B">
        <w:t>Odměna za poskytnutí licence je </w:t>
      </w:r>
      <w:r>
        <w:t>zahrnuta v ceně díla. Objednatel může veškerá oprávnění tvořící součást licence poskytnout zcela nebo zčásti třetí osobě jako podlicenci.</w:t>
      </w:r>
    </w:p>
    <w:p w14:paraId="5DF1FC4A" w14:textId="77777777" w:rsidR="004F569B" w:rsidRDefault="004F569B" w:rsidP="004F569B">
      <w:pPr>
        <w:pStyle w:val="Odstavecseseznamem"/>
      </w:pPr>
    </w:p>
    <w:p w14:paraId="24474A16" w14:textId="77777777" w:rsidR="004F569B" w:rsidRPr="000E722B" w:rsidRDefault="004F569B" w:rsidP="004F569B">
      <w:pPr>
        <w:pStyle w:val="Meziodstavce"/>
      </w:pPr>
    </w:p>
    <w:p w14:paraId="6D33E334" w14:textId="290E058A" w:rsidR="00B15B1D" w:rsidRPr="000E722B" w:rsidRDefault="00B15B1D" w:rsidP="000E722B">
      <w:pPr>
        <w:pStyle w:val="lneksmlouvynadpisPVL"/>
      </w:pPr>
      <w:r w:rsidRPr="000E722B">
        <w:t>Záruka a odpovědnost za škody</w:t>
      </w:r>
    </w:p>
    <w:p w14:paraId="7AA0386D" w14:textId="77777777" w:rsidR="00E647A6" w:rsidRPr="00B82BAA" w:rsidRDefault="00E647A6" w:rsidP="000E722B">
      <w:pPr>
        <w:pStyle w:val="lneksmlouvytextPVL"/>
      </w:pPr>
      <w:r w:rsidRPr="00B82BAA">
        <w:t>Zhotovitel odpovídá za škody, které vzniknou objednateli a které mají původ ve vadném, neúplném nebo opožděném plnění zhotovitele, nebo v porušení jiné povinnosti zhotovitele vyplývající z této smlouvy.</w:t>
      </w:r>
    </w:p>
    <w:p w14:paraId="6FA19512" w14:textId="77777777" w:rsidR="00AE6523" w:rsidRPr="00E5384F" w:rsidRDefault="00AE6523" w:rsidP="000E722B">
      <w:pPr>
        <w:pStyle w:val="Meziodstavce"/>
      </w:pPr>
    </w:p>
    <w:p w14:paraId="24E0CDE6" w14:textId="1D243106" w:rsidR="00AE6523" w:rsidRDefault="000E722B" w:rsidP="000E722B">
      <w:pPr>
        <w:pStyle w:val="lneksmlouvytextPVL"/>
      </w:pPr>
      <w:r>
        <w:t>Zhotovitel</w:t>
      </w:r>
      <w:r w:rsidR="00AE6523" w:rsidRPr="00E5384F">
        <w:t xml:space="preserve"> odpovídá za vady díla, včetně těch, které neb</w:t>
      </w:r>
      <w:r w:rsidR="0075348B">
        <w:t>yly zjistitelné v den předání a </w:t>
      </w:r>
      <w:r w:rsidR="00AE6523" w:rsidRPr="00E5384F">
        <w:t>převzet</w:t>
      </w:r>
      <w:r w:rsidR="00AE6523" w:rsidRPr="00884A7B">
        <w:t xml:space="preserve">í díla. Dále zhotovitel přebírá závazek, že po níže stanovenou záruční dobu bude dodané dílo jako celek i jednotlivé části díla způsobilé pro použití k obvyklému účelu </w:t>
      </w:r>
    </w:p>
    <w:p w14:paraId="5F47BBDB" w14:textId="77777777" w:rsidR="00AE6523" w:rsidRDefault="00AE6523" w:rsidP="000E722B">
      <w:pPr>
        <w:pStyle w:val="Meziodstavce"/>
      </w:pPr>
    </w:p>
    <w:p w14:paraId="561D503C" w14:textId="37F0A92D" w:rsidR="00B15B1D" w:rsidRDefault="00B15B1D" w:rsidP="000E722B">
      <w:pPr>
        <w:pStyle w:val="lneksmlouvytextPVL"/>
      </w:pPr>
      <w:r w:rsidRPr="00B82BAA">
        <w:t xml:space="preserve">Zhotovitel poskytuje na provedené </w:t>
      </w:r>
      <w:r w:rsidRPr="00B82BAA">
        <w:rPr>
          <w:bCs/>
        </w:rPr>
        <w:t xml:space="preserve">dílo záruku v délce </w:t>
      </w:r>
      <w:r w:rsidR="000E722B">
        <w:t>12</w:t>
      </w:r>
      <w:r w:rsidR="00060594">
        <w:rPr>
          <w:bCs/>
        </w:rPr>
        <w:t xml:space="preserve"> měsíců</w:t>
      </w:r>
      <w:r w:rsidR="00AC2731">
        <w:rPr>
          <w:bCs/>
        </w:rPr>
        <w:t>.</w:t>
      </w:r>
      <w:r w:rsidRPr="00B82BAA">
        <w:rPr>
          <w:bCs/>
        </w:rPr>
        <w:t xml:space="preserve"> </w:t>
      </w:r>
      <w:r w:rsidRPr="00B82BAA">
        <w:t>Záruční doba začíná běžet dnem předání a převzetí díla.</w:t>
      </w:r>
    </w:p>
    <w:p w14:paraId="213CF22C" w14:textId="77777777" w:rsidR="000E722B" w:rsidRPr="00B82BAA" w:rsidRDefault="000E722B" w:rsidP="000E722B">
      <w:pPr>
        <w:pStyle w:val="Meziodstavce"/>
      </w:pPr>
    </w:p>
    <w:p w14:paraId="3D9BF892" w14:textId="1B676832" w:rsidR="00B15B1D" w:rsidRDefault="00B15B1D" w:rsidP="000E722B">
      <w:pPr>
        <w:pStyle w:val="lneksmlouvytextPVL"/>
      </w:pPr>
      <w:r w:rsidRPr="00B82BAA">
        <w:t xml:space="preserve">Zhotovitel </w:t>
      </w:r>
      <w:r w:rsidR="00F65743" w:rsidRPr="00F7685B">
        <w:t>neodpovídá za vady způsobené dodržením nevhodných pokynů daných mu objednatelem, jestliže zhotovitel na nevhodnost těchto pokynů písemně upozornil a objednatel na jejich dodržení trval nebo jestli zhotovitel tuto nevhodnost ani při vynalože</w:t>
      </w:r>
      <w:r w:rsidR="000E722B">
        <w:t>ní odborné péče nemohl zjistit.</w:t>
      </w:r>
    </w:p>
    <w:p w14:paraId="6914FE35" w14:textId="77777777" w:rsidR="000E722B" w:rsidRPr="00B82BAA" w:rsidRDefault="000E722B" w:rsidP="000E722B">
      <w:pPr>
        <w:pStyle w:val="Meziodstavce"/>
      </w:pPr>
    </w:p>
    <w:p w14:paraId="2B073E25" w14:textId="18C303C3" w:rsidR="00B15B1D" w:rsidRPr="00B82BAA" w:rsidRDefault="00B15B1D" w:rsidP="000E722B">
      <w:pPr>
        <w:pStyle w:val="lneksmlouvytextPVL"/>
      </w:pPr>
      <w:r w:rsidRPr="00B82BAA">
        <w:t>Objednatel je povinen vady písemně reklamovat u zhotovitele bez zbytečného odkladu po jejich zjištění. V reklamaci musí být vady popsány.</w:t>
      </w:r>
    </w:p>
    <w:p w14:paraId="4FE7E79C" w14:textId="77777777" w:rsidR="00B15B1D" w:rsidRPr="000E722B" w:rsidRDefault="00B15B1D" w:rsidP="000E722B">
      <w:pPr>
        <w:pStyle w:val="Meziodstavce"/>
      </w:pPr>
    </w:p>
    <w:p w14:paraId="0EAD212B" w14:textId="4B47FD7E" w:rsidR="00B15B1D" w:rsidRPr="000E722B" w:rsidRDefault="00B15B1D" w:rsidP="000E722B">
      <w:pPr>
        <w:pStyle w:val="lneksmlouvytextPVL"/>
      </w:pPr>
      <w:r w:rsidRPr="00B82BAA">
        <w:t xml:space="preserve">Zhotovitel je povinen do 5 pracovních dnů od doručení reklamace písemně odpovědět objednateli s tím, že </w:t>
      </w:r>
      <w:r w:rsidR="00D711DD" w:rsidRPr="00B82BAA">
        <w:t>odsouhlasí způsob navržený objednatelem nebo navrhne jiný způsob a</w:t>
      </w:r>
      <w:r w:rsidR="00237E03" w:rsidRPr="00B82BAA">
        <w:t> </w:t>
      </w:r>
      <w:r w:rsidR="00D711DD" w:rsidRPr="00B82BAA">
        <w:t xml:space="preserve">lhůty jejich odstranění a bez prodlení současně, po </w:t>
      </w:r>
      <w:r w:rsidR="005150C9" w:rsidRPr="00B82BAA">
        <w:t>odsouhla</w:t>
      </w:r>
      <w:r w:rsidR="00D711DD" w:rsidRPr="00B82BAA">
        <w:t xml:space="preserve">sení návrhu objednatelem, </w:t>
      </w:r>
      <w:r w:rsidRPr="00B82BAA">
        <w:t>zahájí práce k odstranění vad. Nebude-li dohodnuto jinak, je zhotovitel povinen vadu odstranit ve lhůtě do 20 kalendářních dní od doručení reklamace, a to bez ohledu na to, zda se jedná o</w:t>
      </w:r>
      <w:r w:rsidR="00545FFC" w:rsidRPr="00B82BAA">
        <w:t> </w:t>
      </w:r>
      <w:r w:rsidRPr="00B82BAA">
        <w:t xml:space="preserve">záruční vadu či nikoliv. Pokud zhotovitel neodstraní vady ve výše uvedených termínech, je povinen uhradit </w:t>
      </w:r>
      <w:r w:rsidRPr="000E722B">
        <w:t>objednateli smluvní pokutu podle čl</w:t>
      </w:r>
      <w:r w:rsidRPr="007715E1">
        <w:t xml:space="preserve">. </w:t>
      </w:r>
      <w:r w:rsidR="009E0353" w:rsidRPr="007715E1">
        <w:t>V</w:t>
      </w:r>
      <w:r w:rsidR="00521C8D">
        <w:t>I</w:t>
      </w:r>
      <w:r w:rsidR="009E0353" w:rsidRPr="007715E1">
        <w:t>II</w:t>
      </w:r>
      <w:r w:rsidRPr="007715E1">
        <w:t xml:space="preserve">. odst. </w:t>
      </w:r>
      <w:r w:rsidR="00167E3D" w:rsidRPr="007715E1">
        <w:t>1</w:t>
      </w:r>
      <w:r w:rsidRPr="007715E1">
        <w:t xml:space="preserve">. </w:t>
      </w:r>
      <w:r w:rsidR="00167E3D" w:rsidRPr="007715E1">
        <w:t xml:space="preserve">písm. </w:t>
      </w:r>
      <w:r w:rsidR="002C49D3" w:rsidRPr="007715E1">
        <w:t>b</w:t>
      </w:r>
      <w:r w:rsidR="00167E3D" w:rsidRPr="007715E1">
        <w:t xml:space="preserve">) </w:t>
      </w:r>
      <w:r w:rsidRPr="007715E1">
        <w:t>této</w:t>
      </w:r>
      <w:r w:rsidRPr="000E722B">
        <w:t xml:space="preserve"> smlouvy.</w:t>
      </w:r>
    </w:p>
    <w:p w14:paraId="22DE2BC4" w14:textId="77777777" w:rsidR="00B15B1D" w:rsidRPr="000E722B" w:rsidRDefault="00B15B1D" w:rsidP="000E722B">
      <w:pPr>
        <w:pStyle w:val="Meziodstavce"/>
      </w:pPr>
    </w:p>
    <w:p w14:paraId="4041BA12" w14:textId="77777777" w:rsidR="00B15B1D" w:rsidRPr="00B82BAA" w:rsidRDefault="00B15B1D" w:rsidP="000E722B">
      <w:pPr>
        <w:pStyle w:val="lneksmlouvytextPVL"/>
      </w:pPr>
      <w:r w:rsidRPr="00B82BAA">
        <w:t>V případě, že zhotovitel reklamované vady neodstraní ve sjednané lhůtě, je objednatel oprávněn pověřit odstraněním vady jinou specializovanou firmu. Veškeré takto oprávněně vzniklé náklady uhradí objednateli zhotovitel</w:t>
      </w:r>
      <w:r w:rsidR="0023323A" w:rsidRPr="00B82BAA">
        <w:t xml:space="preserve">. </w:t>
      </w:r>
    </w:p>
    <w:p w14:paraId="348C2366" w14:textId="77777777" w:rsidR="00516114" w:rsidRPr="00B82BAA" w:rsidRDefault="00516114" w:rsidP="000E722B">
      <w:pPr>
        <w:pStyle w:val="Meziodstavce"/>
      </w:pPr>
    </w:p>
    <w:p w14:paraId="7F36D83E" w14:textId="4EEA3B61" w:rsidR="00516114" w:rsidRPr="00B82BAA" w:rsidRDefault="00F66A33" w:rsidP="000E722B">
      <w:pPr>
        <w:pStyle w:val="lneksmlouvytextPVL"/>
      </w:pPr>
      <w:r w:rsidRPr="00B82BAA">
        <w:t>Smluvní strany si dohodly, že se staví běh záruční doby od uplatnění reklamace u</w:t>
      </w:r>
      <w:r w:rsidR="00F65743" w:rsidRPr="00F7685B">
        <w:t> </w:t>
      </w:r>
      <w:r w:rsidRPr="00B82BAA">
        <w:t>zhotovitele do odstranění reklamovaných</w:t>
      </w:r>
      <w:r w:rsidR="0078623C" w:rsidRPr="00B82BAA">
        <w:t xml:space="preserve"> záručních</w:t>
      </w:r>
      <w:r w:rsidR="000E722B">
        <w:t xml:space="preserve"> vad.</w:t>
      </w:r>
    </w:p>
    <w:p w14:paraId="7612BAB5" w14:textId="77777777" w:rsidR="00B15B1D" w:rsidRPr="00B82BAA" w:rsidRDefault="00B15B1D" w:rsidP="000E722B">
      <w:pPr>
        <w:pStyle w:val="Meziodstavce"/>
      </w:pPr>
    </w:p>
    <w:p w14:paraId="47919914" w14:textId="77777777" w:rsidR="00B15B1D" w:rsidRPr="00B82BAA" w:rsidRDefault="00B15B1D" w:rsidP="000E722B">
      <w:pPr>
        <w:pStyle w:val="lneksmlouvytextPVL"/>
      </w:pPr>
      <w:r w:rsidRPr="00B82BAA">
        <w:t xml:space="preserve">Reklamaci lze uplatnit nejpozději do posledního dne záruční </w:t>
      </w:r>
      <w:r w:rsidR="0080593C" w:rsidRPr="00B82BAA">
        <w:t>doby</w:t>
      </w:r>
      <w:r w:rsidRPr="00B82BAA">
        <w:t>, přičemž i reklamace odeslaná objednatelem v poslední den záruční</w:t>
      </w:r>
      <w:r w:rsidR="0080593C" w:rsidRPr="00B82BAA">
        <w:t xml:space="preserve"> doby</w:t>
      </w:r>
      <w:r w:rsidRPr="00B82BAA">
        <w:t xml:space="preserve"> se považuje za včas uplatněnou.</w:t>
      </w:r>
    </w:p>
    <w:p w14:paraId="37AA80B0" w14:textId="77777777" w:rsidR="00B15B1D" w:rsidRPr="00FE1026" w:rsidRDefault="00B15B1D" w:rsidP="000E722B">
      <w:pPr>
        <w:pStyle w:val="Meziodstavce"/>
      </w:pPr>
    </w:p>
    <w:p w14:paraId="2317B369" w14:textId="77777777" w:rsidR="00B15B1D" w:rsidRPr="00B82BAA" w:rsidRDefault="00B15B1D" w:rsidP="000E722B">
      <w:pPr>
        <w:pStyle w:val="lneksmlouvytextPVL"/>
      </w:pPr>
      <w:r w:rsidRPr="00B82BAA">
        <w:t xml:space="preserve">Náklady na odstranění reklamované vady nese zhotovitel i ve sporných případech až do rozhodnutí soudu. </w:t>
      </w:r>
    </w:p>
    <w:p w14:paraId="5F4A83F5" w14:textId="77777777" w:rsidR="00B15B1D" w:rsidRPr="00FE1026" w:rsidRDefault="00B15B1D" w:rsidP="000E722B">
      <w:pPr>
        <w:pStyle w:val="Meziodstavce"/>
      </w:pPr>
    </w:p>
    <w:p w14:paraId="48B52C6A" w14:textId="69A6F973" w:rsidR="00B15B1D" w:rsidRPr="00B82BAA" w:rsidRDefault="00B15B1D" w:rsidP="000E722B">
      <w:pPr>
        <w:pStyle w:val="lneksmlouvytextPVL"/>
      </w:pPr>
      <w:r w:rsidRPr="00B82BAA">
        <w:lastRenderedPageBreak/>
        <w:t>Prokáže-li se ve sporných případech, že objednatel reklamoval vadu neoprávněně, tedy že</w:t>
      </w:r>
      <w:r w:rsidR="00F65743" w:rsidRPr="00F7685B">
        <w:t xml:space="preserve"> </w:t>
      </w:r>
      <w:r w:rsidRPr="00B82BAA">
        <w:t>vada není kryta zárukou</w:t>
      </w:r>
      <w:r w:rsidR="00F65743" w:rsidRPr="00F7685B">
        <w:t>, je</w:t>
      </w:r>
      <w:r w:rsidRPr="00B82BAA">
        <w:t xml:space="preserve"> objednatel povinen uhradit zhotoviteli veškeré jemu v</w:t>
      </w:r>
      <w:r w:rsidR="00F65743" w:rsidRPr="00F7685B">
        <w:t> </w:t>
      </w:r>
      <w:r w:rsidRPr="00B82BAA">
        <w:t>souvislosti s</w:t>
      </w:r>
      <w:r w:rsidR="00F65743" w:rsidRPr="00F7685B">
        <w:t> </w:t>
      </w:r>
      <w:r w:rsidRPr="00B82BAA">
        <w:t>odstraněním vady vzniklé oprávněné náklady.</w:t>
      </w:r>
      <w:r w:rsidR="00F65743" w:rsidRPr="00F7685B">
        <w:t xml:space="preserve"> </w:t>
      </w:r>
    </w:p>
    <w:p w14:paraId="6975B340" w14:textId="77777777" w:rsidR="00333E64" w:rsidRPr="003255A5" w:rsidRDefault="00333E64" w:rsidP="003255A5">
      <w:pPr>
        <w:pStyle w:val="Meziodstavce"/>
      </w:pPr>
    </w:p>
    <w:p w14:paraId="090EDF31" w14:textId="7EA31B32" w:rsidR="00B15B1D" w:rsidRPr="00B82BAA" w:rsidRDefault="00B15B1D" w:rsidP="003255A5">
      <w:pPr>
        <w:pStyle w:val="lneksmlouvynadpisPVL"/>
      </w:pPr>
      <w:r w:rsidRPr="00B82BAA">
        <w:t xml:space="preserve"> </w:t>
      </w:r>
      <w:r w:rsidR="009466AA" w:rsidRPr="00B82BAA">
        <w:t>Odpovědnost za škodu a s</w:t>
      </w:r>
      <w:r w:rsidRPr="00B82BAA">
        <w:t xml:space="preserve">mluvní </w:t>
      </w:r>
      <w:r w:rsidR="009466AA" w:rsidRPr="00B82BAA">
        <w:t>pokuty</w:t>
      </w:r>
    </w:p>
    <w:p w14:paraId="1A950F8E" w14:textId="77777777" w:rsidR="00B15B1D" w:rsidRPr="00B82BAA" w:rsidRDefault="00B15B1D" w:rsidP="0004431B"/>
    <w:p w14:paraId="63826944" w14:textId="77777777" w:rsidR="009466AA" w:rsidRPr="00B82BAA" w:rsidRDefault="009466AA" w:rsidP="003255A5">
      <w:pPr>
        <w:pStyle w:val="lneksmlouvytextPVL"/>
      </w:pPr>
      <w:r w:rsidRPr="00B82BAA">
        <w:t>Zhotovitel je v případě porušení své povinnosti stanovené v této smlouvě povinen objednateli uhradit a objednatel je oprávněn po zhotoviteli v takovém případě požadovat uhrazení smluvních pokut takto:</w:t>
      </w:r>
    </w:p>
    <w:p w14:paraId="1D0D35C3" w14:textId="77777777" w:rsidR="009466AA" w:rsidRPr="00B82BAA" w:rsidRDefault="009466AA" w:rsidP="0004431B"/>
    <w:p w14:paraId="1ED44E70" w14:textId="6503F669" w:rsidR="00B15B1D" w:rsidRPr="003255A5" w:rsidRDefault="00B15B1D" w:rsidP="003255A5">
      <w:pPr>
        <w:pStyle w:val="SeznamsmlouvaPVL"/>
      </w:pPr>
      <w:r w:rsidRPr="003255A5">
        <w:t xml:space="preserve">Za nesplnění termínu předání a převzetí díla sjednaného v čl. II. odst. 1. této smlouvy se sjednává smluvní pokuta ve výši </w:t>
      </w:r>
      <w:r w:rsidR="00D76836" w:rsidRPr="003255A5">
        <w:t>0,</w:t>
      </w:r>
      <w:r w:rsidR="00C97D39" w:rsidRPr="003255A5">
        <w:t>1</w:t>
      </w:r>
      <w:r w:rsidRPr="003255A5">
        <w:t xml:space="preserve"> % z ceny díla dle čl. III.</w:t>
      </w:r>
      <w:r w:rsidR="007715E1">
        <w:t xml:space="preserve"> odst. 1.</w:t>
      </w:r>
      <w:r w:rsidRPr="003255A5">
        <w:t xml:space="preserve"> této smlouvy </w:t>
      </w:r>
      <w:r w:rsidR="007715E1">
        <w:t>za </w:t>
      </w:r>
      <w:r w:rsidRPr="003255A5">
        <w:t>každý započatý kalendářní den prodlení, až do</w:t>
      </w:r>
      <w:r w:rsidR="007715E1">
        <w:t xml:space="preserve"> dne podpisu </w:t>
      </w:r>
      <w:r w:rsidR="00F209D7">
        <w:t>protokolu</w:t>
      </w:r>
      <w:r w:rsidR="007715E1">
        <w:t xml:space="preserve"> o předání a </w:t>
      </w:r>
      <w:r w:rsidRPr="003255A5">
        <w:t xml:space="preserve">převzetí díla. </w:t>
      </w:r>
    </w:p>
    <w:p w14:paraId="51D1D4EF" w14:textId="77777777" w:rsidR="00B15B1D" w:rsidRPr="00B82BAA" w:rsidRDefault="00B15B1D" w:rsidP="003255A5">
      <w:pPr>
        <w:pStyle w:val="Meziodstavce"/>
      </w:pPr>
    </w:p>
    <w:p w14:paraId="79E2C224" w14:textId="1E1EF95C" w:rsidR="00B15B1D" w:rsidRDefault="00B15B1D" w:rsidP="003255A5">
      <w:pPr>
        <w:pStyle w:val="SeznamsmlouvaPVL"/>
      </w:pPr>
      <w:r w:rsidRPr="00B82BAA">
        <w:t>Smluvní pokuta pro případ prodlení s</w:t>
      </w:r>
      <w:r w:rsidR="008035A8">
        <w:t> </w:t>
      </w:r>
      <w:r w:rsidRPr="00B82BAA">
        <w:t>odstraněním reklamované vady</w:t>
      </w:r>
      <w:r w:rsidR="005902FA">
        <w:t xml:space="preserve"> nebo vady </w:t>
      </w:r>
      <w:r w:rsidR="00F209D7">
        <w:t>z protokolu</w:t>
      </w:r>
      <w:r w:rsidR="005902FA" w:rsidRPr="003255A5">
        <w:t xml:space="preserve"> o předání a převzetí díla</w:t>
      </w:r>
      <w:r w:rsidRPr="003255A5">
        <w:t xml:space="preserve"> v dohodnutém termínu činí </w:t>
      </w:r>
      <w:r w:rsidR="00B941DD" w:rsidRPr="003255A5">
        <w:t>1</w:t>
      </w:r>
      <w:r w:rsidRPr="003255A5">
        <w:t>.000,- Kč za každý</w:t>
      </w:r>
      <w:r w:rsidRPr="00B82BAA">
        <w:t xml:space="preserve"> započatý kalendářní den a vadu až do doby jejího odstranění.</w:t>
      </w:r>
    </w:p>
    <w:p w14:paraId="0B3EDFCF" w14:textId="77777777" w:rsidR="00BF1D2C" w:rsidRDefault="00BF1D2C" w:rsidP="003255A5">
      <w:pPr>
        <w:pStyle w:val="Meziodstavce"/>
      </w:pPr>
    </w:p>
    <w:p w14:paraId="2C46096D" w14:textId="6E5C4404" w:rsidR="00B15B1D" w:rsidRPr="00B82BAA" w:rsidRDefault="00B15B1D" w:rsidP="003255A5">
      <w:pPr>
        <w:pStyle w:val="lneksmlouvytextPVL"/>
      </w:pPr>
      <w:r w:rsidRPr="00B82BAA">
        <w:t>Dojde-li ze strany objednatele k prodlení při úhradě oprávněně vystavené faktury – daňového dokladu, má zhotovitel právo účtovat objednateli úrok z prodlení ve výši 0,</w:t>
      </w:r>
      <w:r w:rsidR="00C45D4C">
        <w:t>05</w:t>
      </w:r>
      <w:r w:rsidRPr="00B82BAA">
        <w:t xml:space="preserve"> % z</w:t>
      </w:r>
      <w:r w:rsidR="00F65743" w:rsidRPr="00F7685B">
        <w:t> </w:t>
      </w:r>
      <w:r w:rsidRPr="00B82BAA">
        <w:t>dlužné částky za každý</w:t>
      </w:r>
      <w:r w:rsidR="00F65743">
        <w:t xml:space="preserve"> započatý</w:t>
      </w:r>
      <w:r w:rsidRPr="00B82BAA">
        <w:t xml:space="preserve"> kalendářní den prodlení.</w:t>
      </w:r>
    </w:p>
    <w:p w14:paraId="15E47411" w14:textId="77777777" w:rsidR="009466AA" w:rsidRPr="00B82BAA" w:rsidRDefault="009466AA" w:rsidP="003255A5">
      <w:pPr>
        <w:pStyle w:val="Meziodstavce"/>
      </w:pPr>
    </w:p>
    <w:p w14:paraId="78455F01" w14:textId="5EA0335E" w:rsidR="009466AA" w:rsidRPr="003255A5" w:rsidRDefault="009466AA" w:rsidP="003255A5">
      <w:pPr>
        <w:pStyle w:val="lneksmlouvytextPVL"/>
      </w:pPr>
      <w:r w:rsidRPr="00B82BAA">
        <w:t>Smluvní pokuty mohou být kombinovány</w:t>
      </w:r>
      <w:r w:rsidR="003255A5">
        <w:t>. T</w:t>
      </w:r>
      <w:r w:rsidRPr="00B82BAA">
        <w:t xml:space="preserve">o znamená, že uplatnění jedné smluvní </w:t>
      </w:r>
      <w:r w:rsidRPr="003255A5">
        <w:t xml:space="preserve">pokuty nevylučuje souběžně uplatnění jakékoliv jiné smluvní pokuty. </w:t>
      </w:r>
    </w:p>
    <w:p w14:paraId="185A975C" w14:textId="77777777" w:rsidR="00B15B1D" w:rsidRPr="00B82BAA" w:rsidRDefault="00B15B1D" w:rsidP="003255A5">
      <w:pPr>
        <w:pStyle w:val="Meziodstavce"/>
      </w:pPr>
    </w:p>
    <w:p w14:paraId="666D70C6" w14:textId="77777777" w:rsidR="009466AA" w:rsidRPr="00B82BAA" w:rsidRDefault="009466AA" w:rsidP="003255A5">
      <w:pPr>
        <w:pStyle w:val="lneksmlouvytextPVL"/>
      </w:pPr>
      <w:r w:rsidRPr="00B82BAA">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0F8C394B" w14:textId="77777777" w:rsidR="00333E64" w:rsidRPr="00B82BAA" w:rsidRDefault="00333E64" w:rsidP="003255A5">
      <w:pPr>
        <w:pStyle w:val="Meziodstavce"/>
      </w:pPr>
    </w:p>
    <w:p w14:paraId="4485A669" w14:textId="3DE5189B" w:rsidR="00B15B1D" w:rsidRPr="00B82BAA" w:rsidRDefault="0079021D" w:rsidP="003255A5">
      <w:pPr>
        <w:pStyle w:val="lneksmlouvynadpisPVL"/>
      </w:pPr>
      <w:r w:rsidRPr="00B82BAA">
        <w:t>Zrušení smlouvy a o</w:t>
      </w:r>
      <w:r w:rsidR="00B15B1D" w:rsidRPr="00B82BAA">
        <w:t>dstoupení od smlouvy</w:t>
      </w:r>
    </w:p>
    <w:p w14:paraId="564DE9FA" w14:textId="77777777" w:rsidR="00B15B1D" w:rsidRPr="00B82BAA" w:rsidRDefault="00B15B1D" w:rsidP="007715E1">
      <w:pPr>
        <w:pStyle w:val="Meziodstavce"/>
      </w:pPr>
    </w:p>
    <w:p w14:paraId="061601E0" w14:textId="0AF4CB30" w:rsidR="0079021D" w:rsidRPr="00B82BAA" w:rsidRDefault="0079021D" w:rsidP="003255A5">
      <w:pPr>
        <w:pStyle w:val="lneksmlouvytextPVL"/>
      </w:pPr>
      <w:r w:rsidRPr="00B82BAA">
        <w:t>Smlouvu lze zrušit dohodou smluvních stran, jejíž součástí je i vypořádání vzájemných závazků a pohledávek.</w:t>
      </w:r>
    </w:p>
    <w:p w14:paraId="1552B0FD" w14:textId="77777777" w:rsidR="0079021D" w:rsidRPr="00B82BAA" w:rsidRDefault="0079021D" w:rsidP="003255A5">
      <w:pPr>
        <w:pStyle w:val="Meziodstavce"/>
      </w:pPr>
    </w:p>
    <w:p w14:paraId="205C9FBF" w14:textId="1231AFC4" w:rsidR="00B15B1D" w:rsidRPr="00B82BAA" w:rsidRDefault="00B15B1D" w:rsidP="003255A5">
      <w:pPr>
        <w:pStyle w:val="lneksmlouvytextPVL"/>
      </w:pPr>
      <w:r w:rsidRPr="00B82BAA">
        <w:t>Objednatel a zhotovitel jsou oprávněni odstoupit od smlouvy v případě podstatného porušení smluvních povinností druhou ze smluvních stran. Každá ze smluvních stran je oprávněna rovněž odstoupit od smlouvy bylo-li zahájeno insolvenční řízení</w:t>
      </w:r>
      <w:r w:rsidR="0079021D" w:rsidRPr="00B82BAA">
        <w:t xml:space="preserve"> druhé smluvní strany</w:t>
      </w:r>
      <w:r w:rsidRPr="00B82BAA">
        <w:t xml:space="preserve"> podle zákona č. 182/2006 Sb., </w:t>
      </w:r>
      <w:r w:rsidR="00F65743" w:rsidRPr="00F7685B">
        <w:t>insolvenční</w:t>
      </w:r>
      <w:r w:rsidR="00F65743">
        <w:t>ho</w:t>
      </w:r>
      <w:r w:rsidR="00F65743" w:rsidRPr="00F7685B">
        <w:t xml:space="preserve"> zákon</w:t>
      </w:r>
      <w:r w:rsidR="00F65743">
        <w:t>a, ve znění pozdějších předpisů</w:t>
      </w:r>
      <w:r w:rsidRPr="00B82BAA">
        <w:t>.</w:t>
      </w:r>
    </w:p>
    <w:p w14:paraId="1C6920F4" w14:textId="77777777" w:rsidR="00B15B1D" w:rsidRPr="00B82BAA" w:rsidRDefault="00B15B1D" w:rsidP="003255A5">
      <w:pPr>
        <w:pStyle w:val="Meziodstavce"/>
      </w:pPr>
    </w:p>
    <w:p w14:paraId="1B131837" w14:textId="2DF00635" w:rsidR="00B15B1D" w:rsidRPr="00FE1026" w:rsidRDefault="00B15B1D" w:rsidP="003255A5">
      <w:pPr>
        <w:pStyle w:val="lneksmlouvytextPVL"/>
      </w:pPr>
      <w:r w:rsidRPr="00B82BAA">
        <w:t xml:space="preserve">Za podstatné porušení smlouvy </w:t>
      </w:r>
      <w:r w:rsidR="00F65743">
        <w:t xml:space="preserve">zhotovitelem </w:t>
      </w:r>
      <w:r w:rsidR="0079021D" w:rsidRPr="00B82BAA">
        <w:t xml:space="preserve">se </w:t>
      </w:r>
      <w:r w:rsidR="00F65743">
        <w:t>považuje</w:t>
      </w:r>
      <w:r w:rsidR="0079021D" w:rsidRPr="00B82BAA">
        <w:t xml:space="preserve"> zejména</w:t>
      </w:r>
      <w:r w:rsidR="00F65743">
        <w:t xml:space="preserve"> to</w:t>
      </w:r>
      <w:r w:rsidR="0079021D" w:rsidRPr="00FE1026">
        <w:t xml:space="preserve">, že </w:t>
      </w:r>
      <w:r w:rsidRPr="00FE1026">
        <w:t>zhotovitel neprovádí práce v odpovídající kvalitě, přičemž závadný stav nebyl odstraněn v přiměřené době následující po výzvě objednatele</w:t>
      </w:r>
      <w:r w:rsidR="00F65743">
        <w:t>.</w:t>
      </w:r>
    </w:p>
    <w:p w14:paraId="4694AEED" w14:textId="77777777" w:rsidR="00BD5983" w:rsidRPr="00B82BAA" w:rsidRDefault="00BD5983" w:rsidP="003255A5">
      <w:pPr>
        <w:pStyle w:val="Meziodstavce"/>
      </w:pPr>
    </w:p>
    <w:p w14:paraId="510795BC" w14:textId="28974A48" w:rsidR="00B15B1D" w:rsidRPr="00B82BAA" w:rsidRDefault="00B15B1D" w:rsidP="003255A5">
      <w:pPr>
        <w:pStyle w:val="lneksmlouvytextPVL"/>
      </w:pPr>
      <w:r w:rsidRPr="00B82BAA">
        <w:t xml:space="preserve">Pro případ odstoupení od smlouvy je objednatel oprávněn převzít </w:t>
      </w:r>
      <w:r w:rsidR="00ED04D1" w:rsidRPr="00B82BAA">
        <w:t xml:space="preserve">nedokončené </w:t>
      </w:r>
      <w:r w:rsidRPr="00B82BAA">
        <w:t>dílo do 15</w:t>
      </w:r>
      <w:r w:rsidR="00F65743" w:rsidRPr="00F7685B">
        <w:t xml:space="preserve"> </w:t>
      </w:r>
      <w:r w:rsidRPr="00B82BAA">
        <w:t xml:space="preserve">kalendářních dní ode dne </w:t>
      </w:r>
      <w:r w:rsidR="00ED04D1" w:rsidRPr="00B82BAA">
        <w:t xml:space="preserve">ukončení </w:t>
      </w:r>
      <w:r w:rsidR="001C0352" w:rsidRPr="00B82BAA">
        <w:t xml:space="preserve">této </w:t>
      </w:r>
      <w:r w:rsidRPr="00B82BAA">
        <w:t>smlouvy. Zhotovitel je povinen objednateli na</w:t>
      </w:r>
      <w:r w:rsidR="00F65743" w:rsidRPr="00F7685B">
        <w:t xml:space="preserve"> </w:t>
      </w:r>
      <w:r w:rsidRPr="00B82BAA">
        <w:t xml:space="preserve">jeho výzvu </w:t>
      </w:r>
      <w:r w:rsidR="00ED04D1" w:rsidRPr="00B82BAA">
        <w:t xml:space="preserve">nedokončené </w:t>
      </w:r>
      <w:r w:rsidRPr="00B82BAA">
        <w:t xml:space="preserve">dílo ve stejné lhůtě předat. O předání a převzetí </w:t>
      </w:r>
      <w:r w:rsidR="00ED04D1" w:rsidRPr="00B82BAA">
        <w:t xml:space="preserve">nedokončeného </w:t>
      </w:r>
      <w:r w:rsidRPr="00B82BAA">
        <w:t xml:space="preserve">díla sepíší smluvní strany </w:t>
      </w:r>
      <w:r w:rsidR="00850430" w:rsidRPr="00B82BAA">
        <w:t>zápis</w:t>
      </w:r>
      <w:r w:rsidRPr="00B82BAA">
        <w:t>. Odpovědnost za vady dohodnutá v této smlouvě i záruka se</w:t>
      </w:r>
      <w:r w:rsidR="00F65743" w:rsidRPr="00F7685B">
        <w:t xml:space="preserve"> </w:t>
      </w:r>
      <w:r w:rsidRPr="00B82BAA">
        <w:t xml:space="preserve">vztahuje v plném rozsahu i na vady </w:t>
      </w:r>
      <w:r w:rsidR="00ED04D1" w:rsidRPr="00B82BAA">
        <w:t xml:space="preserve">nedokončeného </w:t>
      </w:r>
      <w:r w:rsidRPr="00B82BAA">
        <w:t xml:space="preserve">díla. Výše ceny za dosud provedená plnění se řídí výší </w:t>
      </w:r>
      <w:r w:rsidR="00097CC1" w:rsidRPr="00B82BAA">
        <w:t>ujednanou pro ně v této smlouvě</w:t>
      </w:r>
      <w:r w:rsidR="00BD5983" w:rsidRPr="00B82BAA">
        <w:t>,</w:t>
      </w:r>
      <w:r w:rsidRPr="00B82BAA">
        <w:t xml:space="preserve"> se</w:t>
      </w:r>
      <w:r w:rsidR="00F65743" w:rsidRPr="00F7685B">
        <w:t xml:space="preserve"> </w:t>
      </w:r>
      <w:r w:rsidRPr="00B82BAA">
        <w:t>zohledněním ekonomického významu díla pro objednatele.</w:t>
      </w:r>
    </w:p>
    <w:p w14:paraId="2B082CC2" w14:textId="77777777" w:rsidR="0047746C" w:rsidRPr="00B82BAA" w:rsidRDefault="0047746C" w:rsidP="003255A5">
      <w:pPr>
        <w:pStyle w:val="Meziodstavce"/>
      </w:pPr>
    </w:p>
    <w:p w14:paraId="73A9D1AF" w14:textId="3A3E46A1" w:rsidR="0047746C" w:rsidRPr="00B82BAA" w:rsidRDefault="0047746C" w:rsidP="003255A5">
      <w:pPr>
        <w:pStyle w:val="lneksmlouvytextPVL"/>
      </w:pPr>
      <w:r w:rsidRPr="00B82BAA">
        <w:t>Ukončení této smlouvy nemá vliv na trvání ustanovení týkajících se smluvních pokut, záru</w:t>
      </w:r>
      <w:r w:rsidR="002766BC" w:rsidRPr="00B82BAA">
        <w:t>k</w:t>
      </w:r>
      <w:r w:rsidRPr="00B82BAA">
        <w:t>, řešení sporů a dalších ustanovení, z jejichž povahy plyne, že mají zůstat v platnosti i</w:t>
      </w:r>
      <w:r w:rsidR="00F65743" w:rsidRPr="00F7685B">
        <w:t xml:space="preserve"> </w:t>
      </w:r>
      <w:r w:rsidRPr="00B82BAA">
        <w:t>po</w:t>
      </w:r>
      <w:r w:rsidR="00F65743" w:rsidRPr="00F7685B">
        <w:t xml:space="preserve"> </w:t>
      </w:r>
      <w:r w:rsidRPr="00B82BAA">
        <w:t xml:space="preserve">ukončení smlouvy. </w:t>
      </w:r>
    </w:p>
    <w:p w14:paraId="54DE2427" w14:textId="77777777" w:rsidR="0047746C" w:rsidRPr="003255A5" w:rsidRDefault="0047746C" w:rsidP="003255A5">
      <w:pPr>
        <w:pStyle w:val="Meziodstavce"/>
      </w:pPr>
    </w:p>
    <w:p w14:paraId="47AE963F" w14:textId="0E2D43CA" w:rsidR="00EA7DBF" w:rsidRPr="00B82BAA" w:rsidRDefault="00EA7DBF" w:rsidP="003255A5">
      <w:pPr>
        <w:pStyle w:val="lneksmlouvynadpisPVL"/>
      </w:pPr>
      <w:r w:rsidRPr="00B82BAA">
        <w:t>Řešení sporů</w:t>
      </w:r>
    </w:p>
    <w:p w14:paraId="0FC6D983" w14:textId="77777777" w:rsidR="00EA7DBF" w:rsidRPr="00B82BAA" w:rsidRDefault="00EA7DBF" w:rsidP="0004431B">
      <w:pPr>
        <w:pStyle w:val="Meziodstavce"/>
      </w:pPr>
    </w:p>
    <w:p w14:paraId="5A933C46" w14:textId="77777777" w:rsidR="00EA7DBF" w:rsidRPr="0037040D" w:rsidRDefault="00EA7DBF" w:rsidP="0037040D">
      <w:pPr>
        <w:pStyle w:val="lneksmlouvytextPVL"/>
      </w:pPr>
      <w:r w:rsidRPr="0037040D">
        <w:t>Smluvní strany budou řešit případné spory týkající se plnění této smlouvy především vzájemným jednáním zástupců smluvních stran, a to na základě výzvy jedné ze stran, zpravidla do 5 kalendářních dn</w:t>
      </w:r>
      <w:r w:rsidR="005812F9" w:rsidRPr="0037040D">
        <w:t>í</w:t>
      </w:r>
      <w:r w:rsidRPr="0037040D">
        <w:t xml:space="preserve"> od zjištění porušení povinností plynoucích z této smlouvy.</w:t>
      </w:r>
    </w:p>
    <w:p w14:paraId="5D7C206C" w14:textId="77777777" w:rsidR="00EA7DBF" w:rsidRPr="0037040D" w:rsidRDefault="00EA7DBF" w:rsidP="0037040D">
      <w:pPr>
        <w:pStyle w:val="Meziodstavce"/>
      </w:pPr>
    </w:p>
    <w:p w14:paraId="7DF4A4A6" w14:textId="77777777" w:rsidR="00EA7DBF" w:rsidRPr="0037040D" w:rsidRDefault="00EA7DBF" w:rsidP="0037040D">
      <w:pPr>
        <w:pStyle w:val="lneksmlouvytextPVL"/>
      </w:pPr>
      <w:r w:rsidRPr="0037040D">
        <w:t xml:space="preserve">Všechny spory vznikající z této smlouvy a v souvislosti s ní budou rozhodovány </w:t>
      </w:r>
      <w:r w:rsidR="005812F9" w:rsidRPr="0037040D">
        <w:t xml:space="preserve">příslušným soudem České republiky. </w:t>
      </w:r>
    </w:p>
    <w:p w14:paraId="2D5D7735" w14:textId="77777777" w:rsidR="00942244" w:rsidRPr="00B82BAA" w:rsidRDefault="00942244" w:rsidP="003255A5">
      <w:pPr>
        <w:pStyle w:val="Meziodstavce"/>
      </w:pPr>
    </w:p>
    <w:p w14:paraId="75B2EC51" w14:textId="0D83C677" w:rsidR="00B15B1D" w:rsidRPr="00B82BAA" w:rsidRDefault="00B15B1D" w:rsidP="003255A5">
      <w:pPr>
        <w:pStyle w:val="lneksmlouvynadpisPVL"/>
      </w:pPr>
      <w:r w:rsidRPr="00B82BAA">
        <w:t xml:space="preserve">Závěrečná </w:t>
      </w:r>
      <w:r w:rsidR="00A35A1E" w:rsidRPr="00B82BAA">
        <w:t>ustanovení</w:t>
      </w:r>
    </w:p>
    <w:p w14:paraId="402DC354" w14:textId="2F9FD1A5" w:rsidR="00A845D0" w:rsidRPr="00B82BAA" w:rsidRDefault="00A845D0" w:rsidP="003255A5">
      <w:pPr>
        <w:pStyle w:val="lneksmlouvytextPVL"/>
      </w:pPr>
      <w:r w:rsidRPr="00B82BAA">
        <w:t xml:space="preserve">Právní vztahy vzniklé z této smlouvy nebo s touto smlouvou související se řídí platným českým právem, zejména </w:t>
      </w:r>
      <w:r w:rsidR="001C0352" w:rsidRPr="00B82BAA">
        <w:t>o</w:t>
      </w:r>
      <w:r w:rsidRPr="00B82BAA">
        <w:t>bčanským zákoníkem.</w:t>
      </w:r>
    </w:p>
    <w:p w14:paraId="36AB5465" w14:textId="77777777" w:rsidR="00A845D0" w:rsidRPr="00B82BAA" w:rsidRDefault="00A845D0" w:rsidP="0037040D">
      <w:pPr>
        <w:pStyle w:val="Meziodstavce"/>
      </w:pPr>
    </w:p>
    <w:p w14:paraId="65D1693A" w14:textId="2AC79C33" w:rsidR="00B15B1D" w:rsidRPr="00B82BAA" w:rsidRDefault="00B15B1D" w:rsidP="003255A5">
      <w:pPr>
        <w:pStyle w:val="lneksmlouvytextPVL"/>
      </w:pPr>
      <w:r w:rsidRPr="00B82BAA">
        <w:t xml:space="preserve">Splnění smlouvy ze strany zhotovitele se stane nemožným, pokud nastoupí </w:t>
      </w:r>
      <w:r w:rsidR="004403F7" w:rsidRPr="00B82BAA">
        <w:t>mimořádné nepředvídatelné a nepřekonatelné překážky vzniklé nezávisle na jeho vůli</w:t>
      </w:r>
      <w:r w:rsidRPr="00B82BAA">
        <w:t xml:space="preserve"> podle § </w:t>
      </w:r>
      <w:r w:rsidR="004F449B" w:rsidRPr="00B82BAA">
        <w:t>2913 odst.</w:t>
      </w:r>
      <w:r w:rsidR="00085412" w:rsidRPr="00B82BAA">
        <w:t> </w:t>
      </w:r>
      <w:r w:rsidR="004F449B" w:rsidRPr="00B82BAA">
        <w:t xml:space="preserve">2 </w:t>
      </w:r>
      <w:r w:rsidR="00F65743">
        <w:t>OZ</w:t>
      </w:r>
      <w:r w:rsidR="004F449B" w:rsidRPr="00B82BAA">
        <w:t>.</w:t>
      </w:r>
      <w:r w:rsidRPr="00B82BAA">
        <w:t xml:space="preserve"> V takovém případě zhotovitel a objednatel dohodnou opatření, aby dosáhli splnění účelu smlouvy, nebo se dohodnou na změně smlouvy.</w:t>
      </w:r>
    </w:p>
    <w:p w14:paraId="2DBEBB4D" w14:textId="77777777" w:rsidR="00B15B1D" w:rsidRPr="00B82BAA" w:rsidRDefault="00B15B1D" w:rsidP="004F0666">
      <w:pPr>
        <w:pStyle w:val="Meziodstavce"/>
      </w:pPr>
    </w:p>
    <w:p w14:paraId="09243BAA" w14:textId="1B254D82" w:rsidR="00B15B1D" w:rsidRPr="00B82BAA" w:rsidRDefault="00B15B1D" w:rsidP="003255A5">
      <w:pPr>
        <w:pStyle w:val="lneksmlouvytextPVL"/>
      </w:pPr>
      <w:r w:rsidRPr="00B82BAA">
        <w:t xml:space="preserve">Smluvní strana, u které nastal případ podle § </w:t>
      </w:r>
      <w:r w:rsidR="004F449B" w:rsidRPr="00B82BAA">
        <w:t>2913 odst.</w:t>
      </w:r>
      <w:r w:rsidR="00CD1020" w:rsidRPr="00B82BAA">
        <w:t xml:space="preserve"> </w:t>
      </w:r>
      <w:r w:rsidR="004F449B" w:rsidRPr="00B82BAA">
        <w:t xml:space="preserve">2 </w:t>
      </w:r>
      <w:r w:rsidR="00F65743">
        <w:t>OZ</w:t>
      </w:r>
      <w:r w:rsidR="00F65743" w:rsidRPr="00F7685B">
        <w:t>,</w:t>
      </w:r>
      <w:r w:rsidRPr="00B82BAA">
        <w:t xml:space="preserve"> musí o</w:t>
      </w:r>
      <w:r w:rsidR="00F65743">
        <w:t> </w:t>
      </w:r>
      <w:r w:rsidRPr="00B82BAA">
        <w:t>tom uvědomit druhou smluvní stranu bezodkladně po vzniku takové okolnosti.</w:t>
      </w:r>
    </w:p>
    <w:p w14:paraId="4E118F32" w14:textId="77777777" w:rsidR="000B66FE" w:rsidRPr="00B82BAA" w:rsidRDefault="000B66FE" w:rsidP="004F0666">
      <w:pPr>
        <w:pStyle w:val="Meziodstavce"/>
      </w:pPr>
    </w:p>
    <w:p w14:paraId="12AF51F9" w14:textId="5F3B7082" w:rsidR="00B15B1D" w:rsidRPr="00B82BAA" w:rsidRDefault="00BF1104" w:rsidP="003255A5">
      <w:pPr>
        <w:pStyle w:val="lneksmlouvytextPVL"/>
      </w:pPr>
      <w:r w:rsidRPr="00B82BAA">
        <w:t>Zhotovitel nesmí bez předchozího písemného souhlasu objednatele postoupit tuto smlouvu nebo jakoukoliv její část, ani žádný prospěch či zájem v této smlouvě či na základě této smlouvy, ani postoupit či zastavit pohledávky z této smlouvy.</w:t>
      </w:r>
    </w:p>
    <w:p w14:paraId="36BE9D7A" w14:textId="77777777" w:rsidR="005A4C9F" w:rsidRDefault="005A4C9F" w:rsidP="004F0666">
      <w:pPr>
        <w:pStyle w:val="Meziodstavce"/>
      </w:pPr>
    </w:p>
    <w:p w14:paraId="49AC2EE8" w14:textId="32428875" w:rsidR="005A4C9F" w:rsidRPr="00B82BAA" w:rsidRDefault="005A4C9F" w:rsidP="003255A5">
      <w:pPr>
        <w:pStyle w:val="lneksmlouvytextPVL"/>
      </w:pPr>
      <w:r w:rsidRPr="005A4C9F">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sidR="0079540E">
        <w:t xml:space="preserve"> (dále jen „zákon o registru smluv“)</w:t>
      </w:r>
      <w:r w:rsidR="00F65743" w:rsidRPr="005A4C9F">
        <w:t>,</w:t>
      </w:r>
      <w:r w:rsidRPr="005A4C9F">
        <w:t xml:space="preserve"> zajistí objednatel.</w:t>
      </w:r>
    </w:p>
    <w:p w14:paraId="6D904F19" w14:textId="77777777" w:rsidR="00B15B1D" w:rsidRPr="00FE1026" w:rsidRDefault="00B15B1D" w:rsidP="004F0666">
      <w:pPr>
        <w:pStyle w:val="Meziodstavce"/>
      </w:pPr>
    </w:p>
    <w:p w14:paraId="54376399" w14:textId="77777777" w:rsidR="00B15B1D" w:rsidRPr="00B82BAA" w:rsidRDefault="00B15B1D" w:rsidP="003255A5">
      <w:pPr>
        <w:pStyle w:val="lneksmlouvytextPVL"/>
      </w:pPr>
      <w:r w:rsidRPr="00B82BAA">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6BF4C59D" w14:textId="77777777" w:rsidR="00B15B1D" w:rsidRPr="00B82BAA" w:rsidRDefault="00B15B1D" w:rsidP="004F0666">
      <w:pPr>
        <w:pStyle w:val="Meziodstavce"/>
      </w:pPr>
    </w:p>
    <w:p w14:paraId="284DFA7E" w14:textId="3C9DF171" w:rsidR="00A845D0" w:rsidRPr="00B82BAA" w:rsidRDefault="00ED04D1" w:rsidP="003255A5">
      <w:pPr>
        <w:pStyle w:val="lneksmlouvytextPVL"/>
      </w:pPr>
      <w:r w:rsidRPr="00B82BAA">
        <w:t xml:space="preserve">Případné změny nebo doplnění této smlouvy mohou být realizovány po </w:t>
      </w:r>
      <w:r w:rsidR="00060594">
        <w:t xml:space="preserve">dohodě smluvních stran a to pouze formou </w:t>
      </w:r>
      <w:r w:rsidR="00F65743">
        <w:t xml:space="preserve">číslovaných </w:t>
      </w:r>
      <w:r w:rsidR="00060594">
        <w:t xml:space="preserve">písemných dodatků, podepsaných </w:t>
      </w:r>
      <w:r w:rsidRPr="00B82BAA">
        <w:t xml:space="preserve">oběma smluvními stranami s ohledem na § 564 </w:t>
      </w:r>
      <w:r w:rsidR="00F65743">
        <w:t>OZ</w:t>
      </w:r>
      <w:r w:rsidRPr="00B82BAA">
        <w:t>.</w:t>
      </w:r>
      <w:r w:rsidR="00237E03" w:rsidRPr="00B82BAA">
        <w:t xml:space="preserve"> Za písemnou formu nebude pro tento účel považována výměna e-mailových či jiných elektronických zpráv (kromě doručování do datových schránek) a odpověď zhotovitele dle</w:t>
      </w:r>
      <w:r w:rsidR="00F65743" w:rsidRPr="00F17224">
        <w:t xml:space="preserve"> </w:t>
      </w:r>
      <w:r w:rsidR="00237E03" w:rsidRPr="00B82BAA">
        <w:t xml:space="preserve">smlouvy podle § 1740 odst. 3 </w:t>
      </w:r>
      <w:r w:rsidR="00F65743">
        <w:t>OZ,</w:t>
      </w:r>
      <w:r w:rsidR="00237E03" w:rsidRPr="00B82BAA">
        <w:t xml:space="preserve"> s dodatkem nebo odchylkou není přijetím návrhu na uzavření dodatku této smlouvy, a to ani</w:t>
      </w:r>
      <w:r w:rsidR="00672283">
        <w:t>,</w:t>
      </w:r>
      <w:r w:rsidR="00237E03" w:rsidRPr="00B82BAA">
        <w:t xml:space="preserve"> když podstatně nemění podmínky návrhu.</w:t>
      </w:r>
    </w:p>
    <w:p w14:paraId="528F812C" w14:textId="77777777" w:rsidR="00A845D0" w:rsidRPr="004F0666" w:rsidRDefault="00A845D0" w:rsidP="004F0666">
      <w:pPr>
        <w:pStyle w:val="Meziodstavce"/>
      </w:pPr>
    </w:p>
    <w:p w14:paraId="0A88A603" w14:textId="77777777" w:rsidR="00A845D0" w:rsidRPr="00B82BAA" w:rsidRDefault="00A845D0" w:rsidP="003255A5">
      <w:pPr>
        <w:pStyle w:val="lneksmlouvytextPVL"/>
      </w:pPr>
      <w:r w:rsidRPr="00B82BAA">
        <w:t>Práva a povinnosti smluvních stran z této smlouvy přecházejí na jejich právní nástupce.</w:t>
      </w:r>
    </w:p>
    <w:p w14:paraId="37556F9F" w14:textId="77777777" w:rsidR="00A845D0" w:rsidRPr="00B82BAA" w:rsidRDefault="00A845D0" w:rsidP="004F0666">
      <w:pPr>
        <w:pStyle w:val="Meziodstavce"/>
      </w:pPr>
    </w:p>
    <w:p w14:paraId="63A7F8E2" w14:textId="3D984CA2" w:rsidR="00A845D0" w:rsidRPr="00B82BAA" w:rsidRDefault="00A845D0" w:rsidP="003255A5">
      <w:pPr>
        <w:pStyle w:val="lneksmlouvytextPVL"/>
      </w:pPr>
      <w:r w:rsidRPr="00B82BAA">
        <w:t>Tato smlouva spolu se všemi přílohami a případnými dodatky představuje kompletní a</w:t>
      </w:r>
      <w:r w:rsidR="00F65743">
        <w:t> </w:t>
      </w:r>
      <w:r w:rsidRPr="00B82BAA">
        <w:t>úplné ujednání mezi smluvními stranami.</w:t>
      </w:r>
    </w:p>
    <w:p w14:paraId="3E03D2F0" w14:textId="77777777" w:rsidR="00A845D0" w:rsidRPr="00B82BAA" w:rsidRDefault="00A845D0" w:rsidP="004F0666">
      <w:pPr>
        <w:pStyle w:val="Meziodstavce"/>
      </w:pPr>
    </w:p>
    <w:p w14:paraId="33C01D0D" w14:textId="215E66BE" w:rsidR="00A845D0" w:rsidRPr="00B82BAA" w:rsidRDefault="00A845D0" w:rsidP="003255A5">
      <w:pPr>
        <w:pStyle w:val="lneksmlouvytextPVL"/>
      </w:pPr>
      <w:r w:rsidRPr="00B82BAA">
        <w:lastRenderedPageBreak/>
        <w:t>V případě, že se některé ustanovení smlouvy stane neplatným, zůstávají ostatní ustanovení nadále v p</w:t>
      </w:r>
      <w:r w:rsidR="006D385A" w:rsidRPr="00B82BAA">
        <w:t>l</w:t>
      </w:r>
      <w:r w:rsidRPr="00B82BAA">
        <w:t xml:space="preserve">atnosti, </w:t>
      </w:r>
      <w:r w:rsidR="006D385A" w:rsidRPr="00B82BAA">
        <w:t xml:space="preserve">ledaže právní předpis stanoví jinak. </w:t>
      </w:r>
      <w:r w:rsidR="00F65743" w:rsidRPr="001B3D63">
        <w:t>Smluvní strany se v takovém případě zavazují bez zbytečného odkladu zahájit jednání, jehož cílem bude nahrazení takového neplatného ustanovení ustanovením platným, které bude nejblíže účelu a smyslu neplatného ustanovení</w:t>
      </w:r>
      <w:r w:rsidR="00F65743">
        <w:t>.</w:t>
      </w:r>
    </w:p>
    <w:p w14:paraId="6C2749B8" w14:textId="77777777" w:rsidR="00237E03" w:rsidRPr="00B82BAA" w:rsidRDefault="00237E03" w:rsidP="004F0666">
      <w:pPr>
        <w:pStyle w:val="Meziodstavce"/>
      </w:pPr>
    </w:p>
    <w:p w14:paraId="3A441B6B" w14:textId="7A74C9FF" w:rsidR="00237E03" w:rsidRPr="00B82BAA" w:rsidRDefault="00237E03" w:rsidP="003255A5">
      <w:pPr>
        <w:pStyle w:val="lneksmlouvytextPVL"/>
      </w:pPr>
      <w:r w:rsidRPr="00B82BAA">
        <w:t>Smlouva je vyhotovena v</w:t>
      </w:r>
      <w:r w:rsidR="002C49D3">
        <w:t xml:space="preserve"> pěti </w:t>
      </w:r>
      <w:r w:rsidRPr="00B82BAA">
        <w:t xml:space="preserve">stejnopisech, z nichž </w:t>
      </w:r>
      <w:r w:rsidR="002C49D3">
        <w:t xml:space="preserve">objednatel obdrží </w:t>
      </w:r>
      <w:r w:rsidR="004F0666">
        <w:t>tři stejnopisy a </w:t>
      </w:r>
      <w:r w:rsidR="002C49D3">
        <w:t>zhotovitel dva stejnopisy</w:t>
      </w:r>
      <w:r w:rsidRPr="00B82BAA">
        <w:t xml:space="preserve"> včetně přílohy.</w:t>
      </w:r>
    </w:p>
    <w:p w14:paraId="61DCB036" w14:textId="77777777" w:rsidR="00237E03" w:rsidRPr="00B82BAA" w:rsidRDefault="00237E03" w:rsidP="004F0666">
      <w:pPr>
        <w:pStyle w:val="Meziodstavce"/>
      </w:pPr>
    </w:p>
    <w:p w14:paraId="6A60E760" w14:textId="6D763039" w:rsidR="00D5323E" w:rsidRPr="00FE1026" w:rsidRDefault="00D5323E" w:rsidP="004F0666">
      <w:pPr>
        <w:pStyle w:val="lneksmlouvytextPVL"/>
      </w:pPr>
      <w:r w:rsidRPr="00FE1026">
        <w:t xml:space="preserve">Tato smlouva nabývá platnosti dnem jejího podpisu </w:t>
      </w:r>
      <w:r w:rsidR="00F14BCE" w:rsidRPr="00D15294">
        <w:t xml:space="preserve">oběma </w:t>
      </w:r>
      <w:r w:rsidRPr="00FE1026">
        <w:t xml:space="preserve">smluvními stranami. </w:t>
      </w:r>
      <w:r w:rsidR="00F14BCE" w:rsidRPr="00D15294">
        <w:t>Účinnosti nabývá tato smlouva dnem</w:t>
      </w:r>
      <w:r w:rsidR="00094D76" w:rsidRPr="00D15294">
        <w:t xml:space="preserve"> </w:t>
      </w:r>
      <w:r w:rsidR="00F14BCE" w:rsidRPr="006E602A">
        <w:t>uveřejnění smlouvy v souladu se zákonem o registru smluv</w:t>
      </w:r>
      <w:r w:rsidR="00094D76" w:rsidRPr="00D15294">
        <w:t>.</w:t>
      </w:r>
    </w:p>
    <w:p w14:paraId="22992CF6" w14:textId="77777777" w:rsidR="00D5323E" w:rsidRPr="003B0000" w:rsidRDefault="00D5323E" w:rsidP="004F0666">
      <w:pPr>
        <w:pStyle w:val="Meziodstavce"/>
      </w:pPr>
    </w:p>
    <w:p w14:paraId="695EA019" w14:textId="197B4C01" w:rsidR="00D5323E" w:rsidRPr="00FE1026" w:rsidRDefault="00D5323E" w:rsidP="003255A5">
      <w:pPr>
        <w:pStyle w:val="lneksmlouvytextPVL"/>
      </w:pPr>
      <w:r w:rsidRPr="00FE1026">
        <w:t>Smluvní strany prohlašují, že smlouvu uzavřely určitě, vážně a srozumitelně, že je projevem jejich pravé a</w:t>
      </w:r>
      <w:r w:rsidR="00F65743">
        <w:t> </w:t>
      </w:r>
      <w:r w:rsidRPr="00FE1026">
        <w:t>svobodné vůle, a na důkaz tohoto připojují své podpisy.</w:t>
      </w:r>
      <w:r w:rsidR="00F65743">
        <w:t xml:space="preserve"> </w:t>
      </w:r>
    </w:p>
    <w:p w14:paraId="48B33FEE" w14:textId="77777777" w:rsidR="00237E03" w:rsidRPr="00FE1026" w:rsidRDefault="00237E03" w:rsidP="004F0666">
      <w:pPr>
        <w:pStyle w:val="Meziodstavce"/>
      </w:pPr>
    </w:p>
    <w:p w14:paraId="1FA868E0" w14:textId="77777777" w:rsidR="00237E03" w:rsidRPr="00B82BAA" w:rsidRDefault="00237E03" w:rsidP="003255A5">
      <w:pPr>
        <w:pStyle w:val="lneksmlouvytextPVL"/>
      </w:pPr>
      <w:r w:rsidRPr="00B82BAA">
        <w:t xml:space="preserve">Nedílnou součástí smlouvy je: </w:t>
      </w:r>
    </w:p>
    <w:p w14:paraId="1ACC23EE" w14:textId="67D24FD7" w:rsidR="00237E03" w:rsidRPr="0037040D" w:rsidRDefault="00237E03" w:rsidP="0037040D">
      <w:pPr>
        <w:pStyle w:val="SamostatntextpodlnekPVL"/>
        <w:ind w:left="426"/>
      </w:pPr>
      <w:r w:rsidRPr="0037040D">
        <w:t xml:space="preserve">Příloha č. 1: </w:t>
      </w:r>
      <w:r w:rsidR="00FC16A9" w:rsidRPr="0037040D">
        <w:t>Kalkulace ceny z nabídky zhotovitele</w:t>
      </w:r>
      <w:r w:rsidR="002C49D3" w:rsidRPr="0037040D">
        <w:t xml:space="preserve"> ze dne </w:t>
      </w:r>
      <w:r w:rsidR="00840891" w:rsidRPr="0037040D">
        <w:rPr>
          <w:highlight w:val="yellow"/>
        </w:rPr>
        <w:fldChar w:fldCharType="begin">
          <w:ffData>
            <w:name w:val="Text26"/>
            <w:enabled/>
            <w:calcOnExit w:val="0"/>
            <w:textInput/>
          </w:ffData>
        </w:fldChar>
      </w:r>
      <w:bookmarkStart w:id="12" w:name="Text26"/>
      <w:r w:rsidR="00840891" w:rsidRPr="0037040D">
        <w:rPr>
          <w:highlight w:val="yellow"/>
        </w:rPr>
        <w:instrText xml:space="preserve"> FORMTEXT </w:instrText>
      </w:r>
      <w:r w:rsidR="00840891" w:rsidRPr="0037040D">
        <w:rPr>
          <w:highlight w:val="yellow"/>
        </w:rPr>
      </w:r>
      <w:r w:rsidR="00840891" w:rsidRPr="0037040D">
        <w:rPr>
          <w:highlight w:val="yellow"/>
        </w:rPr>
        <w:fldChar w:fldCharType="separate"/>
      </w:r>
      <w:r w:rsidR="00840891" w:rsidRPr="0037040D">
        <w:rPr>
          <w:highlight w:val="yellow"/>
        </w:rPr>
        <w:t> </w:t>
      </w:r>
      <w:r w:rsidR="00840891" w:rsidRPr="0037040D">
        <w:rPr>
          <w:highlight w:val="yellow"/>
        </w:rPr>
        <w:t> </w:t>
      </w:r>
      <w:r w:rsidR="00840891" w:rsidRPr="0037040D">
        <w:rPr>
          <w:highlight w:val="yellow"/>
        </w:rPr>
        <w:t> </w:t>
      </w:r>
      <w:r w:rsidR="00840891" w:rsidRPr="0037040D">
        <w:rPr>
          <w:highlight w:val="yellow"/>
        </w:rPr>
        <w:t> </w:t>
      </w:r>
      <w:r w:rsidR="00840891" w:rsidRPr="0037040D">
        <w:rPr>
          <w:highlight w:val="yellow"/>
        </w:rPr>
        <w:t> </w:t>
      </w:r>
      <w:r w:rsidR="00840891" w:rsidRPr="0037040D">
        <w:rPr>
          <w:highlight w:val="yellow"/>
        </w:rPr>
        <w:fldChar w:fldCharType="end"/>
      </w:r>
      <w:bookmarkEnd w:id="12"/>
    </w:p>
    <w:p w14:paraId="75072BFD" w14:textId="77777777" w:rsidR="004F0666" w:rsidRDefault="004F0666" w:rsidP="004F0666">
      <w:pPr>
        <w:pStyle w:val="Meziodstavce"/>
      </w:pPr>
    </w:p>
    <w:p w14:paraId="36C74B0F" w14:textId="77777777" w:rsidR="00521C8D" w:rsidRDefault="00521C8D" w:rsidP="004F0666">
      <w:pPr>
        <w:pStyle w:val="Meziodstavce"/>
      </w:pPr>
    </w:p>
    <w:p w14:paraId="20C54342" w14:textId="7ECDC339" w:rsidR="0018659B" w:rsidRDefault="0018659B" w:rsidP="0037040D">
      <w:r>
        <w:t>V Praze dne …………</w:t>
      </w:r>
      <w:r>
        <w:tab/>
      </w:r>
      <w:r w:rsidR="00521C8D">
        <w:tab/>
      </w:r>
      <w:r>
        <w:t>V</w:t>
      </w:r>
      <w:r w:rsidR="00E51D09">
        <w:t xml:space="preserve"> </w:t>
      </w:r>
      <w:r w:rsidR="00521C8D" w:rsidRPr="00521C8D">
        <w:rPr>
          <w:highlight w:val="yellow"/>
        </w:rPr>
        <w:t>……………</w:t>
      </w:r>
      <w:r w:rsidR="00521C8D">
        <w:t xml:space="preserve"> </w:t>
      </w:r>
      <w:r>
        <w:t xml:space="preserve">dne </w:t>
      </w:r>
      <w:r w:rsidRPr="00FE1026">
        <w:t>………………</w:t>
      </w:r>
      <w:proofErr w:type="gramStart"/>
      <w:r w:rsidRPr="00FE1026">
        <w:t>…..</w:t>
      </w:r>
      <w:proofErr w:type="gramEnd"/>
    </w:p>
    <w:p w14:paraId="4AB20D8C" w14:textId="77777777" w:rsidR="0018659B" w:rsidRDefault="0018659B" w:rsidP="0037040D"/>
    <w:p w14:paraId="2BBE9425" w14:textId="77777777" w:rsidR="0052388D" w:rsidRDefault="0052388D" w:rsidP="0037040D"/>
    <w:p w14:paraId="49461294" w14:textId="4E005BC7" w:rsidR="0018659B" w:rsidRDefault="0018659B" w:rsidP="0037040D">
      <w:r>
        <w:t>objednatel:</w:t>
      </w:r>
      <w:r>
        <w:tab/>
      </w:r>
      <w:r w:rsidR="00521C8D">
        <w:tab/>
      </w:r>
      <w:r w:rsidR="00521C8D">
        <w:tab/>
      </w:r>
      <w:r w:rsidR="00521C8D">
        <w:tab/>
      </w:r>
      <w:r>
        <w:t>zhotovitel:</w:t>
      </w:r>
    </w:p>
    <w:p w14:paraId="20438804" w14:textId="77777777" w:rsidR="0018659B" w:rsidRDefault="0018659B" w:rsidP="0037040D"/>
    <w:p w14:paraId="59C5C988" w14:textId="77777777" w:rsidR="0052388D" w:rsidRDefault="0052388D" w:rsidP="0037040D"/>
    <w:p w14:paraId="13D15C92" w14:textId="77777777" w:rsidR="0052388D" w:rsidRDefault="0052388D" w:rsidP="0037040D"/>
    <w:p w14:paraId="61D911AC" w14:textId="77777777" w:rsidR="0018659B" w:rsidRDefault="0018659B" w:rsidP="0037040D"/>
    <w:p w14:paraId="5F87DC02" w14:textId="3B644E1E" w:rsidR="0018659B" w:rsidRDefault="00E51D09" w:rsidP="00521C8D">
      <w:pPr>
        <w:tabs>
          <w:tab w:val="left" w:pos="0"/>
        </w:tabs>
        <w:rPr>
          <w:rFonts w:cs="Arial"/>
        </w:rPr>
      </w:pPr>
      <w:r>
        <w:rPr>
          <w:rFonts w:cs="Arial"/>
        </w:rPr>
        <w:t>…………………………………</w:t>
      </w:r>
      <w:r w:rsidR="00521C8D">
        <w:rPr>
          <w:rFonts w:cs="Arial"/>
        </w:rPr>
        <w:tab/>
      </w:r>
      <w:r>
        <w:rPr>
          <w:rFonts w:cs="Arial"/>
        </w:rPr>
        <w:t>…………………………………</w:t>
      </w:r>
      <w:r w:rsidR="00521C8D">
        <w:rPr>
          <w:rFonts w:cs="Arial"/>
        </w:rPr>
        <w:t>…………………..</w:t>
      </w:r>
      <w:r>
        <w:rPr>
          <w:rFonts w:cs="Arial"/>
        </w:rPr>
        <w:t>………</w:t>
      </w:r>
    </w:p>
    <w:p w14:paraId="7A102179" w14:textId="73B0F4C0" w:rsidR="0018659B" w:rsidRDefault="0018659B" w:rsidP="00521C8D">
      <w:pPr>
        <w:tabs>
          <w:tab w:val="left" w:pos="0"/>
        </w:tabs>
        <w:rPr>
          <w:rFonts w:cs="Arial"/>
        </w:rPr>
      </w:pPr>
      <w:r>
        <w:rPr>
          <w:rFonts w:cs="Arial"/>
        </w:rPr>
        <w:t xml:space="preserve">Ing. </w:t>
      </w:r>
      <w:r w:rsidR="002C49D3">
        <w:rPr>
          <w:rFonts w:cs="Arial"/>
        </w:rPr>
        <w:t>Jiří Friedel</w:t>
      </w:r>
      <w:r w:rsidR="00E51D09">
        <w:rPr>
          <w:rFonts w:cs="Arial"/>
        </w:rPr>
        <w:t xml:space="preserve"> </w:t>
      </w:r>
      <w:r>
        <w:rPr>
          <w:rFonts w:cs="Arial"/>
        </w:rPr>
        <w:tab/>
      </w:r>
      <w:r w:rsidR="00521C8D">
        <w:rPr>
          <w:rFonts w:cs="Arial"/>
        </w:rPr>
        <w:tab/>
      </w:r>
      <w:r w:rsidR="00521C8D">
        <w:rPr>
          <w:rFonts w:cs="Arial"/>
        </w:rPr>
        <w:tab/>
      </w:r>
      <w:r w:rsidRPr="00973D2D">
        <w:rPr>
          <w:rFonts w:cs="Arial"/>
          <w:highlight w:val="yellow"/>
        </w:rPr>
        <w:t>jméno a příjmení osoby oprávněné podepsat smlouvu</w:t>
      </w:r>
    </w:p>
    <w:p w14:paraId="3F39D62D" w14:textId="1215B329" w:rsidR="0037040D" w:rsidRDefault="0018659B" w:rsidP="00521C8D">
      <w:pPr>
        <w:tabs>
          <w:tab w:val="left" w:pos="0"/>
        </w:tabs>
        <w:rPr>
          <w:rFonts w:cs="Arial"/>
        </w:rPr>
      </w:pPr>
      <w:r>
        <w:rPr>
          <w:rFonts w:cs="Arial"/>
        </w:rPr>
        <w:t xml:space="preserve">ředitel </w:t>
      </w:r>
      <w:r w:rsidR="002C49D3">
        <w:rPr>
          <w:rFonts w:cs="Arial"/>
        </w:rPr>
        <w:t>závodu Dolní Vltava</w:t>
      </w:r>
      <w:r>
        <w:rPr>
          <w:rFonts w:cs="Arial"/>
        </w:rPr>
        <w:tab/>
      </w:r>
      <w:r w:rsidR="00521C8D">
        <w:rPr>
          <w:rFonts w:cs="Arial"/>
        </w:rPr>
        <w:tab/>
      </w:r>
      <w:r w:rsidRPr="00973D2D">
        <w:rPr>
          <w:rFonts w:cs="Arial"/>
          <w:highlight w:val="yellow"/>
        </w:rPr>
        <w:t>funkce</w:t>
      </w:r>
    </w:p>
    <w:p w14:paraId="70D718A7" w14:textId="28DA52BE" w:rsidR="00896669" w:rsidRPr="00FE1026" w:rsidRDefault="0018659B" w:rsidP="00521C8D">
      <w:pPr>
        <w:tabs>
          <w:tab w:val="left" w:pos="0"/>
        </w:tabs>
        <w:rPr>
          <w:b/>
        </w:rPr>
      </w:pPr>
      <w:r w:rsidRPr="00FE1026">
        <w:rPr>
          <w:b/>
        </w:rPr>
        <w:t>Povodí Vltavy, státní podnik</w:t>
      </w:r>
      <w:r w:rsidRPr="00FE1026">
        <w:rPr>
          <w:b/>
        </w:rPr>
        <w:tab/>
      </w:r>
      <w:r w:rsidRPr="0037040D">
        <w:rPr>
          <w:rFonts w:cs="Arial"/>
          <w:b/>
          <w:highlight w:val="yellow"/>
        </w:rPr>
        <w:t>název nebo razítko firmy</w:t>
      </w:r>
    </w:p>
    <w:sectPr w:rsidR="00896669" w:rsidRPr="00FE1026" w:rsidSect="00FE1026">
      <w:headerReference w:type="default" r:id="rId9"/>
      <w:footerReference w:type="default" r:id="rId10"/>
      <w:pgSz w:w="11906" w:h="16838"/>
      <w:pgMar w:top="1276" w:right="1133" w:bottom="156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1C22A0" w14:textId="77777777" w:rsidR="00F3605D" w:rsidRDefault="00F3605D">
      <w:r>
        <w:separator/>
      </w:r>
    </w:p>
    <w:p w14:paraId="7A691E87" w14:textId="77777777" w:rsidR="00F3605D" w:rsidRDefault="00F3605D"/>
  </w:endnote>
  <w:endnote w:type="continuationSeparator" w:id="0">
    <w:p w14:paraId="7AF8C954" w14:textId="77777777" w:rsidR="00F3605D" w:rsidRDefault="00F3605D">
      <w:r>
        <w:continuationSeparator/>
      </w:r>
    </w:p>
    <w:p w14:paraId="35508FA8" w14:textId="77777777" w:rsidR="00F3605D" w:rsidRDefault="00F3605D"/>
  </w:endnote>
  <w:endnote w:type="continuationNotice" w:id="1">
    <w:p w14:paraId="21150FF3" w14:textId="77777777" w:rsidR="00F3605D" w:rsidRDefault="00F3605D"/>
    <w:p w14:paraId="4011958C" w14:textId="77777777" w:rsidR="00F3605D" w:rsidRDefault="00F360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12BC8" w14:textId="76C8DED6" w:rsidR="00FE1026" w:rsidRDefault="00FE1026" w:rsidP="00FE1026">
    <w:pPr>
      <w:pStyle w:val="Zpat"/>
      <w:framePr w:wrap="auto" w:vAnchor="text" w:hAnchor="margin" w:xAlign="center" w:y="1"/>
      <w:ind w:left="425" w:hanging="425"/>
      <w:jc w:val="center"/>
      <w:rPr>
        <w:rStyle w:val="slostrnky"/>
      </w:rPr>
    </w:pPr>
    <w:r>
      <w:rPr>
        <w:rStyle w:val="slostrnky"/>
        <w:rFonts w:cs="Arial"/>
        <w:sz w:val="16"/>
        <w:szCs w:val="16"/>
      </w:rPr>
      <w:t xml:space="preserve">Strana </w:t>
    </w:r>
    <w:r>
      <w:rPr>
        <w:rStyle w:val="slostrnky"/>
        <w:rFonts w:cs="Arial"/>
        <w:sz w:val="16"/>
        <w:szCs w:val="16"/>
      </w:rPr>
      <w:fldChar w:fldCharType="begin"/>
    </w:r>
    <w:r>
      <w:rPr>
        <w:rStyle w:val="slostrnky"/>
        <w:rFonts w:cs="Arial"/>
        <w:sz w:val="16"/>
        <w:szCs w:val="16"/>
      </w:rPr>
      <w:instrText xml:space="preserve"> PAGE </w:instrText>
    </w:r>
    <w:r>
      <w:rPr>
        <w:rStyle w:val="slostrnky"/>
        <w:rFonts w:cs="Arial"/>
        <w:sz w:val="16"/>
        <w:szCs w:val="16"/>
      </w:rPr>
      <w:fldChar w:fldCharType="separate"/>
    </w:r>
    <w:r w:rsidR="008E114A">
      <w:rPr>
        <w:rStyle w:val="slostrnky"/>
        <w:rFonts w:cs="Arial"/>
        <w:noProof/>
        <w:sz w:val="16"/>
        <w:szCs w:val="16"/>
      </w:rPr>
      <w:t>2</w:t>
    </w:r>
    <w:r>
      <w:rPr>
        <w:rStyle w:val="slostrnky"/>
        <w:rFonts w:cs="Arial"/>
        <w:sz w:val="16"/>
        <w:szCs w:val="16"/>
      </w:rPr>
      <w:fldChar w:fldCharType="end"/>
    </w:r>
    <w:r>
      <w:rPr>
        <w:rStyle w:val="slostrnky"/>
        <w:rFonts w:cs="Arial"/>
        <w:sz w:val="16"/>
        <w:szCs w:val="16"/>
      </w:rPr>
      <w:t xml:space="preserve"> (celkem </w:t>
    </w:r>
    <w:r>
      <w:rPr>
        <w:rStyle w:val="slostrnky"/>
        <w:rFonts w:cs="Arial"/>
        <w:sz w:val="16"/>
        <w:szCs w:val="16"/>
      </w:rPr>
      <w:fldChar w:fldCharType="begin"/>
    </w:r>
    <w:r>
      <w:rPr>
        <w:rStyle w:val="slostrnky"/>
        <w:rFonts w:cs="Arial"/>
        <w:sz w:val="16"/>
        <w:szCs w:val="16"/>
      </w:rPr>
      <w:instrText xml:space="preserve"> NUMPAGES </w:instrText>
    </w:r>
    <w:r>
      <w:rPr>
        <w:rStyle w:val="slostrnky"/>
        <w:rFonts w:cs="Arial"/>
        <w:sz w:val="16"/>
        <w:szCs w:val="16"/>
      </w:rPr>
      <w:fldChar w:fldCharType="separate"/>
    </w:r>
    <w:r w:rsidR="008E114A">
      <w:rPr>
        <w:rStyle w:val="slostrnky"/>
        <w:rFonts w:cs="Arial"/>
        <w:noProof/>
        <w:sz w:val="16"/>
        <w:szCs w:val="16"/>
      </w:rPr>
      <w:t>8</w:t>
    </w:r>
    <w:r>
      <w:rPr>
        <w:rStyle w:val="slostrnky"/>
        <w:rFonts w:cs="Arial"/>
        <w:sz w:val="16"/>
        <w:szCs w:val="16"/>
      </w:rPr>
      <w:fldChar w:fldCharType="end"/>
    </w:r>
    <w:r>
      <w:rPr>
        <w:rStyle w:val="slostrnky"/>
        <w:rFonts w:cs="Arial"/>
        <w:sz w:val="16"/>
        <w:szCs w:val="16"/>
      </w:rPr>
      <w:t>)</w:t>
    </w:r>
  </w:p>
  <w:p w14:paraId="0684F461" w14:textId="1DD53828" w:rsidR="00FE1026" w:rsidRDefault="00FE1026">
    <w:pPr>
      <w:pStyle w:val="Zpat"/>
      <w:ind w:right="360" w:firstLine="360"/>
    </w:pPr>
  </w:p>
  <w:p w14:paraId="373F2B80" w14:textId="77777777" w:rsidR="00FE1026" w:rsidRDefault="00FE102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EA6B1F" w14:textId="77777777" w:rsidR="00F3605D" w:rsidRDefault="00F3605D">
      <w:r>
        <w:separator/>
      </w:r>
    </w:p>
    <w:p w14:paraId="751C33EA" w14:textId="77777777" w:rsidR="00F3605D" w:rsidRDefault="00F3605D"/>
  </w:footnote>
  <w:footnote w:type="continuationSeparator" w:id="0">
    <w:p w14:paraId="6D1EC0EB" w14:textId="77777777" w:rsidR="00F3605D" w:rsidRDefault="00F3605D">
      <w:r>
        <w:continuationSeparator/>
      </w:r>
    </w:p>
    <w:p w14:paraId="4FDBDFD2" w14:textId="77777777" w:rsidR="00F3605D" w:rsidRDefault="00F3605D"/>
  </w:footnote>
  <w:footnote w:type="continuationNotice" w:id="1">
    <w:p w14:paraId="77CD56F3" w14:textId="77777777" w:rsidR="00F3605D" w:rsidRDefault="00F3605D"/>
    <w:p w14:paraId="1B8D9932" w14:textId="77777777" w:rsidR="00F3605D" w:rsidRDefault="00F360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F51A8" w14:textId="3CCDE461" w:rsidR="00FE1026" w:rsidRDefault="00FE1026" w:rsidP="00BD75CF">
    <w:pPr>
      <w:pStyle w:val="Zhlav"/>
    </w:pPr>
    <w:r w:rsidRPr="00CB4B8E">
      <w:rPr>
        <w:rFonts w:cs="Arial"/>
        <w:sz w:val="16"/>
        <w:szCs w:val="16"/>
      </w:rPr>
      <w:t>„</w:t>
    </w:r>
    <w:r w:rsidRPr="0005278A">
      <w:rPr>
        <w:rFonts w:cs="Arial"/>
        <w:snapToGrid w:val="0"/>
        <w:sz w:val="16"/>
        <w:szCs w:val="16"/>
      </w:rPr>
      <w:t xml:space="preserve">TPE </w:t>
    </w:r>
    <w:r w:rsidR="006B2936">
      <w:rPr>
        <w:rFonts w:cs="Arial"/>
        <w:snapToGrid w:val="0"/>
        <w:sz w:val="16"/>
        <w:szCs w:val="16"/>
      </w:rPr>
      <w:t xml:space="preserve">Kocába, </w:t>
    </w:r>
    <w:proofErr w:type="gramStart"/>
    <w:r w:rsidR="006B2936">
      <w:rPr>
        <w:rFonts w:cs="Arial"/>
        <w:snapToGrid w:val="0"/>
        <w:sz w:val="16"/>
        <w:szCs w:val="16"/>
      </w:rPr>
      <w:t>ř.km</w:t>
    </w:r>
    <w:proofErr w:type="gramEnd"/>
    <w:r w:rsidR="006B2936">
      <w:rPr>
        <w:rFonts w:cs="Arial"/>
        <w:snapToGrid w:val="0"/>
        <w:sz w:val="16"/>
        <w:szCs w:val="16"/>
      </w:rPr>
      <w:t xml:space="preserve"> 0,00 – 27,3, a 44,3 – 48,5</w:t>
    </w:r>
    <w:r w:rsidRPr="00CB4B8E">
      <w:rPr>
        <w:rFonts w:cs="Arial"/>
        <w:sz w:val="16"/>
        <w:szCs w:val="16"/>
      </w:rPr>
      <w:t>“</w:t>
    </w:r>
    <w:r>
      <w:rPr>
        <w:rFonts w:cs="Arial"/>
        <w:color w:val="000000"/>
      </w:rPr>
      <w:tab/>
    </w:r>
    <w:r>
      <w:rPr>
        <w:rFonts w:cs="Arial"/>
        <w:color w:val="000000"/>
      </w:rPr>
      <w:tab/>
    </w:r>
    <w:proofErr w:type="spellStart"/>
    <w:r w:rsidRPr="0005278A">
      <w:rPr>
        <w:rFonts w:cs="Arial"/>
        <w:snapToGrid w:val="0"/>
        <w:sz w:val="16"/>
        <w:szCs w:val="16"/>
      </w:rPr>
      <w:t>SoD</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4"/>
    <w:multiLevelType w:val="singleLevel"/>
    <w:tmpl w:val="556458AC"/>
    <w:name w:val="WW8Num3"/>
    <w:lvl w:ilvl="0">
      <w:start w:val="1"/>
      <w:numFmt w:val="decimal"/>
      <w:lvlText w:val="%1."/>
      <w:lvlJc w:val="left"/>
      <w:pPr>
        <w:tabs>
          <w:tab w:val="num" w:pos="720"/>
        </w:tabs>
        <w:ind w:left="700" w:hanging="340"/>
      </w:pPr>
      <w:rPr>
        <w:rFonts w:ascii="Arial" w:hAnsi="Arial" w:cs="Arial" w:hint="default"/>
        <w:b w:val="0"/>
      </w:rPr>
    </w:lvl>
  </w:abstractNum>
  <w:abstractNum w:abstractNumId="2">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3">
    <w:nsid w:val="00000007"/>
    <w:multiLevelType w:val="singleLevel"/>
    <w:tmpl w:val="00000007"/>
    <w:name w:val="WW8Num6"/>
    <w:lvl w:ilvl="0">
      <w:start w:val="1"/>
      <w:numFmt w:val="decimal"/>
      <w:lvlText w:val="%1."/>
      <w:lvlJc w:val="left"/>
      <w:pPr>
        <w:tabs>
          <w:tab w:val="num" w:pos="720"/>
        </w:tabs>
        <w:ind w:left="720" w:hanging="360"/>
      </w:pPr>
    </w:lvl>
  </w:abstractNum>
  <w:abstractNum w:abstractNumId="4">
    <w:nsid w:val="00000008"/>
    <w:multiLevelType w:val="singleLevel"/>
    <w:tmpl w:val="00000008"/>
    <w:name w:val="WW8Num7"/>
    <w:lvl w:ilvl="0">
      <w:start w:val="1"/>
      <w:numFmt w:val="decimal"/>
      <w:lvlText w:val="%1."/>
      <w:lvlJc w:val="left"/>
      <w:pPr>
        <w:tabs>
          <w:tab w:val="num" w:pos="644"/>
        </w:tabs>
        <w:ind w:left="644" w:hanging="360"/>
      </w:pPr>
    </w:lvl>
  </w:abstractNum>
  <w:abstractNum w:abstractNumId="5">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E"/>
    <w:multiLevelType w:val="multilevel"/>
    <w:tmpl w:val="232CA53C"/>
    <w:name w:val="WW8Num13"/>
    <w:lvl w:ilvl="0">
      <w:start w:val="1"/>
      <w:numFmt w:val="decimal"/>
      <w:lvlText w:val="%1."/>
      <w:lvlJc w:val="left"/>
      <w:pPr>
        <w:tabs>
          <w:tab w:val="num" w:pos="567"/>
        </w:tabs>
        <w:ind w:left="567" w:hanging="567"/>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8">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9">
    <w:nsid w:val="00000011"/>
    <w:multiLevelType w:val="multilevel"/>
    <w:tmpl w:val="7F9AC002"/>
    <w:name w:val="WW8Num17"/>
    <w:lvl w:ilvl="0">
      <w:start w:val="1"/>
      <w:numFmt w:val="decimal"/>
      <w:lvlText w:val="%1."/>
      <w:lvlJc w:val="left"/>
      <w:pPr>
        <w:tabs>
          <w:tab w:val="num" w:pos="720"/>
        </w:tabs>
        <w:ind w:left="720" w:hanging="360"/>
      </w:p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0">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1">
    <w:nsid w:val="2CE222BF"/>
    <w:multiLevelType w:val="hybridMultilevel"/>
    <w:tmpl w:val="2BEED4B6"/>
    <w:lvl w:ilvl="0" w:tplc="281E7F16">
      <w:start w:val="1"/>
      <w:numFmt w:val="bullet"/>
      <w:pStyle w:val="Odrkanamstoseznamu"/>
      <w:lvlText w:val=""/>
      <w:lvlJc w:val="left"/>
      <w:pPr>
        <w:ind w:left="1571" w:hanging="360"/>
      </w:pPr>
      <w:rPr>
        <w:rFonts w:ascii="Symbol" w:hAnsi="Symbol" w:hint="default"/>
      </w:rPr>
    </w:lvl>
    <w:lvl w:ilvl="1" w:tplc="F2A2F9F0">
      <w:start w:val="1"/>
      <w:numFmt w:val="bullet"/>
      <w:pStyle w:val="Odrkakzkladnmuseznamu"/>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2">
    <w:nsid w:val="76BC5C3A"/>
    <w:multiLevelType w:val="hybridMultilevel"/>
    <w:tmpl w:val="C6D8CDE8"/>
    <w:name w:val="WW8Num132"/>
    <w:lvl w:ilvl="0" w:tplc="FEB62DDC">
      <w:start w:val="5"/>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nsid w:val="7ECA596E"/>
    <w:multiLevelType w:val="multilevel"/>
    <w:tmpl w:val="BFB2A6EA"/>
    <w:lvl w:ilvl="0">
      <w:start w:val="1"/>
      <w:numFmt w:val="upperRoman"/>
      <w:pStyle w:val="lneksmlouvynadpisPVL"/>
      <w:suff w:val="nothing"/>
      <w:lvlText w:val="%1. "/>
      <w:lvlJc w:val="left"/>
      <w:pPr>
        <w:ind w:left="360" w:hanging="360"/>
      </w:pPr>
      <w:rPr>
        <w:rFonts w:cs="Times New Roman" w:hint="default"/>
        <w:u w:val="single"/>
      </w:rPr>
    </w:lvl>
    <w:lvl w:ilvl="1">
      <w:start w:val="1"/>
      <w:numFmt w:val="decimal"/>
      <w:pStyle w:val="lneksmlouvytextPVL"/>
      <w:lvlText w:val="%2."/>
      <w:lvlJc w:val="left"/>
      <w:pPr>
        <w:ind w:left="720" w:hanging="360"/>
      </w:pPr>
      <w:rPr>
        <w:rFonts w:cs="Times New Roman" w:hint="default"/>
      </w:rPr>
    </w:lvl>
    <w:lvl w:ilvl="2">
      <w:start w:val="1"/>
      <w:numFmt w:val="lowerLetter"/>
      <w:pStyle w:val="SeznamsmlouvaPVL"/>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num w:numId="1">
    <w:abstractNumId w:val="13"/>
  </w:num>
  <w:num w:numId="2">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B1D"/>
    <w:rsid w:val="00002411"/>
    <w:rsid w:val="00002D80"/>
    <w:rsid w:val="000052CE"/>
    <w:rsid w:val="00005384"/>
    <w:rsid w:val="00005B17"/>
    <w:rsid w:val="000127C9"/>
    <w:rsid w:val="0001536B"/>
    <w:rsid w:val="00017473"/>
    <w:rsid w:val="000179AE"/>
    <w:rsid w:val="0002055B"/>
    <w:rsid w:val="00024AF2"/>
    <w:rsid w:val="00025CD5"/>
    <w:rsid w:val="0003059B"/>
    <w:rsid w:val="00031BFB"/>
    <w:rsid w:val="00032C28"/>
    <w:rsid w:val="000341AE"/>
    <w:rsid w:val="00034AC3"/>
    <w:rsid w:val="00035037"/>
    <w:rsid w:val="00035C2D"/>
    <w:rsid w:val="00036216"/>
    <w:rsid w:val="00036499"/>
    <w:rsid w:val="000372AA"/>
    <w:rsid w:val="0004108C"/>
    <w:rsid w:val="000421B5"/>
    <w:rsid w:val="00042543"/>
    <w:rsid w:val="0004431B"/>
    <w:rsid w:val="00045BCB"/>
    <w:rsid w:val="0005132C"/>
    <w:rsid w:val="000516EF"/>
    <w:rsid w:val="00052289"/>
    <w:rsid w:val="0005278A"/>
    <w:rsid w:val="00053E0E"/>
    <w:rsid w:val="00054CE8"/>
    <w:rsid w:val="00055665"/>
    <w:rsid w:val="00057CC4"/>
    <w:rsid w:val="00060594"/>
    <w:rsid w:val="00060C50"/>
    <w:rsid w:val="00065240"/>
    <w:rsid w:val="000661C7"/>
    <w:rsid w:val="00067056"/>
    <w:rsid w:val="00067F13"/>
    <w:rsid w:val="000703BE"/>
    <w:rsid w:val="00071A85"/>
    <w:rsid w:val="000724B4"/>
    <w:rsid w:val="00073A8A"/>
    <w:rsid w:val="00073BC0"/>
    <w:rsid w:val="00074854"/>
    <w:rsid w:val="000751BD"/>
    <w:rsid w:val="0008029F"/>
    <w:rsid w:val="00080561"/>
    <w:rsid w:val="00080B65"/>
    <w:rsid w:val="00081B32"/>
    <w:rsid w:val="00082673"/>
    <w:rsid w:val="00083250"/>
    <w:rsid w:val="000851B9"/>
    <w:rsid w:val="00085412"/>
    <w:rsid w:val="0009111A"/>
    <w:rsid w:val="00092EC2"/>
    <w:rsid w:val="000934F6"/>
    <w:rsid w:val="000938BD"/>
    <w:rsid w:val="00094D76"/>
    <w:rsid w:val="00096B03"/>
    <w:rsid w:val="000974C4"/>
    <w:rsid w:val="00097CC1"/>
    <w:rsid w:val="00097F05"/>
    <w:rsid w:val="000A1394"/>
    <w:rsid w:val="000A150D"/>
    <w:rsid w:val="000A415D"/>
    <w:rsid w:val="000A48CB"/>
    <w:rsid w:val="000A60D9"/>
    <w:rsid w:val="000A7807"/>
    <w:rsid w:val="000B181A"/>
    <w:rsid w:val="000B1C54"/>
    <w:rsid w:val="000B2E68"/>
    <w:rsid w:val="000B66FE"/>
    <w:rsid w:val="000C1554"/>
    <w:rsid w:val="000C2D0A"/>
    <w:rsid w:val="000C3163"/>
    <w:rsid w:val="000C599B"/>
    <w:rsid w:val="000C608E"/>
    <w:rsid w:val="000C64FB"/>
    <w:rsid w:val="000C717A"/>
    <w:rsid w:val="000C7945"/>
    <w:rsid w:val="000D2C7E"/>
    <w:rsid w:val="000D2F29"/>
    <w:rsid w:val="000D58F4"/>
    <w:rsid w:val="000D659C"/>
    <w:rsid w:val="000E026A"/>
    <w:rsid w:val="000E100C"/>
    <w:rsid w:val="000E3215"/>
    <w:rsid w:val="000E3EA3"/>
    <w:rsid w:val="000E4C26"/>
    <w:rsid w:val="000E4C6A"/>
    <w:rsid w:val="000E5DA5"/>
    <w:rsid w:val="000E722B"/>
    <w:rsid w:val="000F2815"/>
    <w:rsid w:val="000F3CE7"/>
    <w:rsid w:val="000F6174"/>
    <w:rsid w:val="000F6854"/>
    <w:rsid w:val="000F6E8C"/>
    <w:rsid w:val="000F75F5"/>
    <w:rsid w:val="001013D3"/>
    <w:rsid w:val="00101ABF"/>
    <w:rsid w:val="001029B3"/>
    <w:rsid w:val="00102A5C"/>
    <w:rsid w:val="00104883"/>
    <w:rsid w:val="0011496F"/>
    <w:rsid w:val="00120714"/>
    <w:rsid w:val="0012368E"/>
    <w:rsid w:val="0012594E"/>
    <w:rsid w:val="0012721C"/>
    <w:rsid w:val="00130717"/>
    <w:rsid w:val="00133DDB"/>
    <w:rsid w:val="0013557E"/>
    <w:rsid w:val="0013585A"/>
    <w:rsid w:val="0013591F"/>
    <w:rsid w:val="00146C30"/>
    <w:rsid w:val="00153EC9"/>
    <w:rsid w:val="00157C21"/>
    <w:rsid w:val="00161CBB"/>
    <w:rsid w:val="00162211"/>
    <w:rsid w:val="0016230E"/>
    <w:rsid w:val="00167E3D"/>
    <w:rsid w:val="00167F35"/>
    <w:rsid w:val="001705C3"/>
    <w:rsid w:val="00170F46"/>
    <w:rsid w:val="0017170A"/>
    <w:rsid w:val="00171D8F"/>
    <w:rsid w:val="00172806"/>
    <w:rsid w:val="0018038F"/>
    <w:rsid w:val="00180CC9"/>
    <w:rsid w:val="001814D5"/>
    <w:rsid w:val="00181C4E"/>
    <w:rsid w:val="001841AD"/>
    <w:rsid w:val="00185301"/>
    <w:rsid w:val="00185D6F"/>
    <w:rsid w:val="0018659B"/>
    <w:rsid w:val="00187015"/>
    <w:rsid w:val="001870AF"/>
    <w:rsid w:val="00187EA2"/>
    <w:rsid w:val="00193816"/>
    <w:rsid w:val="00193C7B"/>
    <w:rsid w:val="00193DD3"/>
    <w:rsid w:val="00193E76"/>
    <w:rsid w:val="00194E86"/>
    <w:rsid w:val="001968A4"/>
    <w:rsid w:val="00196AB3"/>
    <w:rsid w:val="00196B93"/>
    <w:rsid w:val="001A069F"/>
    <w:rsid w:val="001A15C8"/>
    <w:rsid w:val="001A15E4"/>
    <w:rsid w:val="001A3BD4"/>
    <w:rsid w:val="001A3BEE"/>
    <w:rsid w:val="001A445D"/>
    <w:rsid w:val="001A5939"/>
    <w:rsid w:val="001A6202"/>
    <w:rsid w:val="001A62E9"/>
    <w:rsid w:val="001A6377"/>
    <w:rsid w:val="001A6E79"/>
    <w:rsid w:val="001A6F39"/>
    <w:rsid w:val="001B0A1D"/>
    <w:rsid w:val="001B3D63"/>
    <w:rsid w:val="001B4F56"/>
    <w:rsid w:val="001C0352"/>
    <w:rsid w:val="001C087E"/>
    <w:rsid w:val="001C2426"/>
    <w:rsid w:val="001C593C"/>
    <w:rsid w:val="001C6B13"/>
    <w:rsid w:val="001C7F46"/>
    <w:rsid w:val="001D1776"/>
    <w:rsid w:val="001D1A4B"/>
    <w:rsid w:val="001D276D"/>
    <w:rsid w:val="001D39DC"/>
    <w:rsid w:val="001D438F"/>
    <w:rsid w:val="001D4821"/>
    <w:rsid w:val="001D4BAD"/>
    <w:rsid w:val="001D67F3"/>
    <w:rsid w:val="001D791A"/>
    <w:rsid w:val="001E1ABC"/>
    <w:rsid w:val="001E2488"/>
    <w:rsid w:val="001E6111"/>
    <w:rsid w:val="001E6234"/>
    <w:rsid w:val="001F02A9"/>
    <w:rsid w:val="001F3625"/>
    <w:rsid w:val="001F45B5"/>
    <w:rsid w:val="001F4C9C"/>
    <w:rsid w:val="001F502C"/>
    <w:rsid w:val="001F547D"/>
    <w:rsid w:val="00200119"/>
    <w:rsid w:val="00200D8B"/>
    <w:rsid w:val="002012C5"/>
    <w:rsid w:val="00202428"/>
    <w:rsid w:val="0020303F"/>
    <w:rsid w:val="002046E0"/>
    <w:rsid w:val="00205365"/>
    <w:rsid w:val="00206A96"/>
    <w:rsid w:val="00207DDC"/>
    <w:rsid w:val="002133F3"/>
    <w:rsid w:val="00216B0D"/>
    <w:rsid w:val="00216BBA"/>
    <w:rsid w:val="00217CBC"/>
    <w:rsid w:val="00222D00"/>
    <w:rsid w:val="00225163"/>
    <w:rsid w:val="00225944"/>
    <w:rsid w:val="00232199"/>
    <w:rsid w:val="00232B99"/>
    <w:rsid w:val="00232ECB"/>
    <w:rsid w:val="0023323A"/>
    <w:rsid w:val="00235B0A"/>
    <w:rsid w:val="00237AB6"/>
    <w:rsid w:val="00237B53"/>
    <w:rsid w:val="00237D07"/>
    <w:rsid w:val="00237E03"/>
    <w:rsid w:val="002405E7"/>
    <w:rsid w:val="00244371"/>
    <w:rsid w:val="00245370"/>
    <w:rsid w:val="0024643B"/>
    <w:rsid w:val="0025038F"/>
    <w:rsid w:val="00253982"/>
    <w:rsid w:val="00255CBD"/>
    <w:rsid w:val="00261B1B"/>
    <w:rsid w:val="00270681"/>
    <w:rsid w:val="00272162"/>
    <w:rsid w:val="0027355A"/>
    <w:rsid w:val="00273A25"/>
    <w:rsid w:val="002746CC"/>
    <w:rsid w:val="002766BC"/>
    <w:rsid w:val="00277082"/>
    <w:rsid w:val="0028505C"/>
    <w:rsid w:val="00292104"/>
    <w:rsid w:val="00293C9A"/>
    <w:rsid w:val="00295D9D"/>
    <w:rsid w:val="0029605C"/>
    <w:rsid w:val="0029785E"/>
    <w:rsid w:val="002A034B"/>
    <w:rsid w:val="002A3313"/>
    <w:rsid w:val="002A3525"/>
    <w:rsid w:val="002A435F"/>
    <w:rsid w:val="002A7D95"/>
    <w:rsid w:val="002B2F28"/>
    <w:rsid w:val="002B6EC1"/>
    <w:rsid w:val="002B7CD3"/>
    <w:rsid w:val="002C1567"/>
    <w:rsid w:val="002C158A"/>
    <w:rsid w:val="002C2007"/>
    <w:rsid w:val="002C2AE8"/>
    <w:rsid w:val="002C2B7A"/>
    <w:rsid w:val="002C41E0"/>
    <w:rsid w:val="002C49D3"/>
    <w:rsid w:val="002C52ED"/>
    <w:rsid w:val="002C591A"/>
    <w:rsid w:val="002C6851"/>
    <w:rsid w:val="002C6878"/>
    <w:rsid w:val="002C6CF0"/>
    <w:rsid w:val="002D0BA6"/>
    <w:rsid w:val="002D509A"/>
    <w:rsid w:val="002D58D3"/>
    <w:rsid w:val="002D6E60"/>
    <w:rsid w:val="002D7C34"/>
    <w:rsid w:val="002E2D64"/>
    <w:rsid w:val="002E2E04"/>
    <w:rsid w:val="002E43E3"/>
    <w:rsid w:val="002E5431"/>
    <w:rsid w:val="002E5B53"/>
    <w:rsid w:val="002E5DC5"/>
    <w:rsid w:val="002E7038"/>
    <w:rsid w:val="002F156B"/>
    <w:rsid w:val="002F1DF2"/>
    <w:rsid w:val="002F2AF5"/>
    <w:rsid w:val="002F3014"/>
    <w:rsid w:val="002F50AD"/>
    <w:rsid w:val="00300867"/>
    <w:rsid w:val="00300CCB"/>
    <w:rsid w:val="00301321"/>
    <w:rsid w:val="0030195A"/>
    <w:rsid w:val="00302133"/>
    <w:rsid w:val="0030251D"/>
    <w:rsid w:val="0030267F"/>
    <w:rsid w:val="00302D89"/>
    <w:rsid w:val="00304943"/>
    <w:rsid w:val="00306BA7"/>
    <w:rsid w:val="003109A8"/>
    <w:rsid w:val="0031195F"/>
    <w:rsid w:val="00312C7C"/>
    <w:rsid w:val="00312F75"/>
    <w:rsid w:val="003155B6"/>
    <w:rsid w:val="003155FB"/>
    <w:rsid w:val="00315F58"/>
    <w:rsid w:val="00317BA4"/>
    <w:rsid w:val="0032216B"/>
    <w:rsid w:val="00323731"/>
    <w:rsid w:val="003255A5"/>
    <w:rsid w:val="003271A4"/>
    <w:rsid w:val="00332B00"/>
    <w:rsid w:val="0033380B"/>
    <w:rsid w:val="00333D98"/>
    <w:rsid w:val="00333E64"/>
    <w:rsid w:val="00334D3B"/>
    <w:rsid w:val="0033530E"/>
    <w:rsid w:val="003353A6"/>
    <w:rsid w:val="00337496"/>
    <w:rsid w:val="0033792C"/>
    <w:rsid w:val="00337EF4"/>
    <w:rsid w:val="003410B6"/>
    <w:rsid w:val="003411C5"/>
    <w:rsid w:val="0034568A"/>
    <w:rsid w:val="0034590D"/>
    <w:rsid w:val="00345D35"/>
    <w:rsid w:val="003474E5"/>
    <w:rsid w:val="00350DBC"/>
    <w:rsid w:val="00351605"/>
    <w:rsid w:val="00354207"/>
    <w:rsid w:val="00354C53"/>
    <w:rsid w:val="003554DA"/>
    <w:rsid w:val="0035721C"/>
    <w:rsid w:val="0036380A"/>
    <w:rsid w:val="003661CD"/>
    <w:rsid w:val="00366491"/>
    <w:rsid w:val="00367028"/>
    <w:rsid w:val="0037040D"/>
    <w:rsid w:val="00370590"/>
    <w:rsid w:val="0037163C"/>
    <w:rsid w:val="00371FB3"/>
    <w:rsid w:val="00372D12"/>
    <w:rsid w:val="00373DD7"/>
    <w:rsid w:val="0037573F"/>
    <w:rsid w:val="00381765"/>
    <w:rsid w:val="00382B60"/>
    <w:rsid w:val="00382F88"/>
    <w:rsid w:val="00383F4D"/>
    <w:rsid w:val="00384D48"/>
    <w:rsid w:val="00384FC3"/>
    <w:rsid w:val="00385069"/>
    <w:rsid w:val="00385477"/>
    <w:rsid w:val="003879C7"/>
    <w:rsid w:val="003900F1"/>
    <w:rsid w:val="00390373"/>
    <w:rsid w:val="00392117"/>
    <w:rsid w:val="00396093"/>
    <w:rsid w:val="0039691A"/>
    <w:rsid w:val="0039749F"/>
    <w:rsid w:val="00397502"/>
    <w:rsid w:val="003A12C0"/>
    <w:rsid w:val="003A2E43"/>
    <w:rsid w:val="003A3DC0"/>
    <w:rsid w:val="003A59C6"/>
    <w:rsid w:val="003A5BCF"/>
    <w:rsid w:val="003A6CBE"/>
    <w:rsid w:val="003A7BA4"/>
    <w:rsid w:val="003B5A12"/>
    <w:rsid w:val="003B5F56"/>
    <w:rsid w:val="003B6023"/>
    <w:rsid w:val="003B691E"/>
    <w:rsid w:val="003B6C4C"/>
    <w:rsid w:val="003C00DB"/>
    <w:rsid w:val="003C0C2E"/>
    <w:rsid w:val="003C2E79"/>
    <w:rsid w:val="003C4EF8"/>
    <w:rsid w:val="003C5C9B"/>
    <w:rsid w:val="003C5DF7"/>
    <w:rsid w:val="003C6AB7"/>
    <w:rsid w:val="003D4856"/>
    <w:rsid w:val="003D6928"/>
    <w:rsid w:val="003E04E2"/>
    <w:rsid w:val="003E0905"/>
    <w:rsid w:val="003E0AAD"/>
    <w:rsid w:val="003E4009"/>
    <w:rsid w:val="003E4768"/>
    <w:rsid w:val="003E515A"/>
    <w:rsid w:val="003E5F87"/>
    <w:rsid w:val="003E6436"/>
    <w:rsid w:val="003E65F2"/>
    <w:rsid w:val="003E79A2"/>
    <w:rsid w:val="003F013D"/>
    <w:rsid w:val="00400D53"/>
    <w:rsid w:val="00403ABA"/>
    <w:rsid w:val="00403BFC"/>
    <w:rsid w:val="00404E6B"/>
    <w:rsid w:val="004111ED"/>
    <w:rsid w:val="00415569"/>
    <w:rsid w:val="00416082"/>
    <w:rsid w:val="0041642B"/>
    <w:rsid w:val="00417628"/>
    <w:rsid w:val="00417A88"/>
    <w:rsid w:val="00420AE2"/>
    <w:rsid w:val="004217AB"/>
    <w:rsid w:val="00421F70"/>
    <w:rsid w:val="00422933"/>
    <w:rsid w:val="00423C2A"/>
    <w:rsid w:val="004304F3"/>
    <w:rsid w:val="004324BF"/>
    <w:rsid w:val="0043294F"/>
    <w:rsid w:val="00433199"/>
    <w:rsid w:val="00434BDC"/>
    <w:rsid w:val="0043556A"/>
    <w:rsid w:val="00435917"/>
    <w:rsid w:val="0043681B"/>
    <w:rsid w:val="004403F7"/>
    <w:rsid w:val="00442DF2"/>
    <w:rsid w:val="00442E6B"/>
    <w:rsid w:val="00443361"/>
    <w:rsid w:val="00444A47"/>
    <w:rsid w:val="00450CE3"/>
    <w:rsid w:val="00451092"/>
    <w:rsid w:val="00451B2E"/>
    <w:rsid w:val="00452269"/>
    <w:rsid w:val="004537A4"/>
    <w:rsid w:val="0045599F"/>
    <w:rsid w:val="00463D66"/>
    <w:rsid w:val="004649E0"/>
    <w:rsid w:val="00470F5B"/>
    <w:rsid w:val="00471A91"/>
    <w:rsid w:val="004720ED"/>
    <w:rsid w:val="00472E88"/>
    <w:rsid w:val="00472E91"/>
    <w:rsid w:val="00474F6C"/>
    <w:rsid w:val="0047695C"/>
    <w:rsid w:val="0047746C"/>
    <w:rsid w:val="00477D27"/>
    <w:rsid w:val="00480B17"/>
    <w:rsid w:val="004822DF"/>
    <w:rsid w:val="0048356E"/>
    <w:rsid w:val="0048611A"/>
    <w:rsid w:val="00487085"/>
    <w:rsid w:val="00487573"/>
    <w:rsid w:val="00487C7E"/>
    <w:rsid w:val="00492CAA"/>
    <w:rsid w:val="004943C0"/>
    <w:rsid w:val="00494909"/>
    <w:rsid w:val="004954E8"/>
    <w:rsid w:val="00497937"/>
    <w:rsid w:val="00497963"/>
    <w:rsid w:val="004A0B24"/>
    <w:rsid w:val="004A1A64"/>
    <w:rsid w:val="004A457D"/>
    <w:rsid w:val="004A50E1"/>
    <w:rsid w:val="004A6DCF"/>
    <w:rsid w:val="004A7029"/>
    <w:rsid w:val="004B05D6"/>
    <w:rsid w:val="004B25C2"/>
    <w:rsid w:val="004B3F46"/>
    <w:rsid w:val="004B590C"/>
    <w:rsid w:val="004B5E19"/>
    <w:rsid w:val="004C0624"/>
    <w:rsid w:val="004C09CA"/>
    <w:rsid w:val="004C351C"/>
    <w:rsid w:val="004C46AF"/>
    <w:rsid w:val="004D025A"/>
    <w:rsid w:val="004D07D5"/>
    <w:rsid w:val="004D0F21"/>
    <w:rsid w:val="004D1D21"/>
    <w:rsid w:val="004D2ADB"/>
    <w:rsid w:val="004D3CBD"/>
    <w:rsid w:val="004D4576"/>
    <w:rsid w:val="004D4696"/>
    <w:rsid w:val="004D5481"/>
    <w:rsid w:val="004D76A6"/>
    <w:rsid w:val="004E1004"/>
    <w:rsid w:val="004E2CF7"/>
    <w:rsid w:val="004E461C"/>
    <w:rsid w:val="004E50AF"/>
    <w:rsid w:val="004E6093"/>
    <w:rsid w:val="004E7521"/>
    <w:rsid w:val="004E7750"/>
    <w:rsid w:val="004F0666"/>
    <w:rsid w:val="004F10F8"/>
    <w:rsid w:val="004F1448"/>
    <w:rsid w:val="004F3F8E"/>
    <w:rsid w:val="004F449B"/>
    <w:rsid w:val="004F46FA"/>
    <w:rsid w:val="004F569B"/>
    <w:rsid w:val="0050157B"/>
    <w:rsid w:val="00504D8A"/>
    <w:rsid w:val="005057DD"/>
    <w:rsid w:val="00506E25"/>
    <w:rsid w:val="005150C9"/>
    <w:rsid w:val="00516114"/>
    <w:rsid w:val="0051704D"/>
    <w:rsid w:val="00521C8D"/>
    <w:rsid w:val="0052388D"/>
    <w:rsid w:val="00523A77"/>
    <w:rsid w:val="00524F58"/>
    <w:rsid w:val="00525EA6"/>
    <w:rsid w:val="0052630E"/>
    <w:rsid w:val="00527762"/>
    <w:rsid w:val="00527AEA"/>
    <w:rsid w:val="00530E4D"/>
    <w:rsid w:val="005313C8"/>
    <w:rsid w:val="00540121"/>
    <w:rsid w:val="00540322"/>
    <w:rsid w:val="0054271C"/>
    <w:rsid w:val="00544616"/>
    <w:rsid w:val="00544E2A"/>
    <w:rsid w:val="00545FFC"/>
    <w:rsid w:val="00547180"/>
    <w:rsid w:val="00551C29"/>
    <w:rsid w:val="00553647"/>
    <w:rsid w:val="005538E9"/>
    <w:rsid w:val="00553EEE"/>
    <w:rsid w:val="00555476"/>
    <w:rsid w:val="00555F4E"/>
    <w:rsid w:val="00556967"/>
    <w:rsid w:val="00556CBD"/>
    <w:rsid w:val="00560B42"/>
    <w:rsid w:val="00560FE4"/>
    <w:rsid w:val="00561A0E"/>
    <w:rsid w:val="00563995"/>
    <w:rsid w:val="005653FF"/>
    <w:rsid w:val="00565496"/>
    <w:rsid w:val="005706E4"/>
    <w:rsid w:val="00570C6E"/>
    <w:rsid w:val="00574B36"/>
    <w:rsid w:val="00575CB8"/>
    <w:rsid w:val="00576D94"/>
    <w:rsid w:val="00576F39"/>
    <w:rsid w:val="00580CAC"/>
    <w:rsid w:val="005812F9"/>
    <w:rsid w:val="00584C54"/>
    <w:rsid w:val="005902FA"/>
    <w:rsid w:val="00590B57"/>
    <w:rsid w:val="00591EF2"/>
    <w:rsid w:val="005920F1"/>
    <w:rsid w:val="00592D7E"/>
    <w:rsid w:val="00593793"/>
    <w:rsid w:val="005941DF"/>
    <w:rsid w:val="00595E28"/>
    <w:rsid w:val="00596237"/>
    <w:rsid w:val="0059677B"/>
    <w:rsid w:val="005A124D"/>
    <w:rsid w:val="005A1CB2"/>
    <w:rsid w:val="005A2A45"/>
    <w:rsid w:val="005A34D6"/>
    <w:rsid w:val="005A4C9F"/>
    <w:rsid w:val="005A583A"/>
    <w:rsid w:val="005A72E5"/>
    <w:rsid w:val="005B04A8"/>
    <w:rsid w:val="005B1F77"/>
    <w:rsid w:val="005B3FD2"/>
    <w:rsid w:val="005B5995"/>
    <w:rsid w:val="005B6143"/>
    <w:rsid w:val="005B6F91"/>
    <w:rsid w:val="005C017B"/>
    <w:rsid w:val="005C1111"/>
    <w:rsid w:val="005C2386"/>
    <w:rsid w:val="005C2587"/>
    <w:rsid w:val="005C4673"/>
    <w:rsid w:val="005C5B4E"/>
    <w:rsid w:val="005C5F0F"/>
    <w:rsid w:val="005C7985"/>
    <w:rsid w:val="005D035D"/>
    <w:rsid w:val="005D037C"/>
    <w:rsid w:val="005D0F2B"/>
    <w:rsid w:val="005D6BDC"/>
    <w:rsid w:val="005E0C94"/>
    <w:rsid w:val="005E0E40"/>
    <w:rsid w:val="005E0F78"/>
    <w:rsid w:val="005E1ADB"/>
    <w:rsid w:val="005E6470"/>
    <w:rsid w:val="005E6EAE"/>
    <w:rsid w:val="005E7B08"/>
    <w:rsid w:val="005F1870"/>
    <w:rsid w:val="005F1C74"/>
    <w:rsid w:val="005F2127"/>
    <w:rsid w:val="005F214A"/>
    <w:rsid w:val="005F2A48"/>
    <w:rsid w:val="00600DCD"/>
    <w:rsid w:val="00605E9B"/>
    <w:rsid w:val="00612639"/>
    <w:rsid w:val="0061316A"/>
    <w:rsid w:val="0061564A"/>
    <w:rsid w:val="0061572C"/>
    <w:rsid w:val="0061666C"/>
    <w:rsid w:val="00621E8E"/>
    <w:rsid w:val="0062276C"/>
    <w:rsid w:val="006242C8"/>
    <w:rsid w:val="00626A6A"/>
    <w:rsid w:val="00631A68"/>
    <w:rsid w:val="00632DE6"/>
    <w:rsid w:val="00633E9A"/>
    <w:rsid w:val="0063407D"/>
    <w:rsid w:val="006345B5"/>
    <w:rsid w:val="00634C33"/>
    <w:rsid w:val="00635969"/>
    <w:rsid w:val="00637D84"/>
    <w:rsid w:val="006426BE"/>
    <w:rsid w:val="006448A4"/>
    <w:rsid w:val="00644920"/>
    <w:rsid w:val="0065013B"/>
    <w:rsid w:val="0065085C"/>
    <w:rsid w:val="006520CF"/>
    <w:rsid w:val="0065406E"/>
    <w:rsid w:val="006550FB"/>
    <w:rsid w:val="00656BEC"/>
    <w:rsid w:val="006620E7"/>
    <w:rsid w:val="00662E19"/>
    <w:rsid w:val="00663195"/>
    <w:rsid w:val="00663CBB"/>
    <w:rsid w:val="0066455D"/>
    <w:rsid w:val="00671FE6"/>
    <w:rsid w:val="00672283"/>
    <w:rsid w:val="00673CCA"/>
    <w:rsid w:val="00674DFD"/>
    <w:rsid w:val="006753BF"/>
    <w:rsid w:val="00680492"/>
    <w:rsid w:val="006824FA"/>
    <w:rsid w:val="00684636"/>
    <w:rsid w:val="00685E2B"/>
    <w:rsid w:val="00686149"/>
    <w:rsid w:val="00686CE2"/>
    <w:rsid w:val="00690938"/>
    <w:rsid w:val="00691DF2"/>
    <w:rsid w:val="00692809"/>
    <w:rsid w:val="00693903"/>
    <w:rsid w:val="00693A18"/>
    <w:rsid w:val="00693B16"/>
    <w:rsid w:val="00694C91"/>
    <w:rsid w:val="006A22F1"/>
    <w:rsid w:val="006A2315"/>
    <w:rsid w:val="006A3DFF"/>
    <w:rsid w:val="006A44E4"/>
    <w:rsid w:val="006A4948"/>
    <w:rsid w:val="006B2936"/>
    <w:rsid w:val="006B3CBE"/>
    <w:rsid w:val="006B4B32"/>
    <w:rsid w:val="006B4C79"/>
    <w:rsid w:val="006B528B"/>
    <w:rsid w:val="006B68CC"/>
    <w:rsid w:val="006C0035"/>
    <w:rsid w:val="006C6085"/>
    <w:rsid w:val="006C666D"/>
    <w:rsid w:val="006C772E"/>
    <w:rsid w:val="006C79DD"/>
    <w:rsid w:val="006D2D14"/>
    <w:rsid w:val="006D385A"/>
    <w:rsid w:val="006D4843"/>
    <w:rsid w:val="006D7416"/>
    <w:rsid w:val="006D7A80"/>
    <w:rsid w:val="006E02F1"/>
    <w:rsid w:val="006E338B"/>
    <w:rsid w:val="006E3D9F"/>
    <w:rsid w:val="006E602A"/>
    <w:rsid w:val="006E7499"/>
    <w:rsid w:val="006F18AF"/>
    <w:rsid w:val="006F3200"/>
    <w:rsid w:val="006F4AA8"/>
    <w:rsid w:val="006F6D0E"/>
    <w:rsid w:val="006F7E6B"/>
    <w:rsid w:val="0070055A"/>
    <w:rsid w:val="0070064C"/>
    <w:rsid w:val="00701455"/>
    <w:rsid w:val="007057E2"/>
    <w:rsid w:val="007059DE"/>
    <w:rsid w:val="00707739"/>
    <w:rsid w:val="00710B1D"/>
    <w:rsid w:val="0071295F"/>
    <w:rsid w:val="00714D6B"/>
    <w:rsid w:val="00714DA5"/>
    <w:rsid w:val="00715636"/>
    <w:rsid w:val="007161DA"/>
    <w:rsid w:val="007171CA"/>
    <w:rsid w:val="007205F2"/>
    <w:rsid w:val="00722496"/>
    <w:rsid w:val="007239F4"/>
    <w:rsid w:val="00726698"/>
    <w:rsid w:val="00732AA8"/>
    <w:rsid w:val="0073733E"/>
    <w:rsid w:val="007374A6"/>
    <w:rsid w:val="007454C0"/>
    <w:rsid w:val="0074557C"/>
    <w:rsid w:val="00745C4C"/>
    <w:rsid w:val="00746B76"/>
    <w:rsid w:val="00751C20"/>
    <w:rsid w:val="00751FB4"/>
    <w:rsid w:val="0075348B"/>
    <w:rsid w:val="00753F72"/>
    <w:rsid w:val="00754237"/>
    <w:rsid w:val="007546B9"/>
    <w:rsid w:val="00754946"/>
    <w:rsid w:val="007574F3"/>
    <w:rsid w:val="00762A5F"/>
    <w:rsid w:val="00762DE5"/>
    <w:rsid w:val="00764EC3"/>
    <w:rsid w:val="0077062C"/>
    <w:rsid w:val="007715E1"/>
    <w:rsid w:val="007747A9"/>
    <w:rsid w:val="00774FB3"/>
    <w:rsid w:val="0077580D"/>
    <w:rsid w:val="00775FC7"/>
    <w:rsid w:val="00776314"/>
    <w:rsid w:val="00780310"/>
    <w:rsid w:val="00781165"/>
    <w:rsid w:val="00783409"/>
    <w:rsid w:val="0078623C"/>
    <w:rsid w:val="007872A2"/>
    <w:rsid w:val="007873D2"/>
    <w:rsid w:val="007873DE"/>
    <w:rsid w:val="00787CD6"/>
    <w:rsid w:val="0079021D"/>
    <w:rsid w:val="00790BE5"/>
    <w:rsid w:val="00791416"/>
    <w:rsid w:val="00791F2E"/>
    <w:rsid w:val="00792A18"/>
    <w:rsid w:val="007945D1"/>
    <w:rsid w:val="0079511B"/>
    <w:rsid w:val="0079540E"/>
    <w:rsid w:val="00797B85"/>
    <w:rsid w:val="007A2FC6"/>
    <w:rsid w:val="007A3ABB"/>
    <w:rsid w:val="007A558D"/>
    <w:rsid w:val="007A5ECF"/>
    <w:rsid w:val="007A617C"/>
    <w:rsid w:val="007B14FD"/>
    <w:rsid w:val="007B1A64"/>
    <w:rsid w:val="007B4128"/>
    <w:rsid w:val="007B64F1"/>
    <w:rsid w:val="007B6843"/>
    <w:rsid w:val="007C133F"/>
    <w:rsid w:val="007C2441"/>
    <w:rsid w:val="007C2845"/>
    <w:rsid w:val="007C2EC6"/>
    <w:rsid w:val="007D0FEB"/>
    <w:rsid w:val="007D139C"/>
    <w:rsid w:val="007D2244"/>
    <w:rsid w:val="007D2A5C"/>
    <w:rsid w:val="007D336C"/>
    <w:rsid w:val="007D3874"/>
    <w:rsid w:val="007D39A3"/>
    <w:rsid w:val="007D5F13"/>
    <w:rsid w:val="007D6918"/>
    <w:rsid w:val="007D7F05"/>
    <w:rsid w:val="007D7F70"/>
    <w:rsid w:val="007E176C"/>
    <w:rsid w:val="007E270B"/>
    <w:rsid w:val="007E2E38"/>
    <w:rsid w:val="007E4582"/>
    <w:rsid w:val="007E47DC"/>
    <w:rsid w:val="007E5F22"/>
    <w:rsid w:val="007E6565"/>
    <w:rsid w:val="007E719E"/>
    <w:rsid w:val="007E7F7A"/>
    <w:rsid w:val="007E7F97"/>
    <w:rsid w:val="007F0D0B"/>
    <w:rsid w:val="007F0DCF"/>
    <w:rsid w:val="007F244D"/>
    <w:rsid w:val="007F2A2D"/>
    <w:rsid w:val="007F49D0"/>
    <w:rsid w:val="007F781E"/>
    <w:rsid w:val="00802E38"/>
    <w:rsid w:val="008030DA"/>
    <w:rsid w:val="008035A8"/>
    <w:rsid w:val="0080593C"/>
    <w:rsid w:val="00805B8E"/>
    <w:rsid w:val="0080627A"/>
    <w:rsid w:val="008074C4"/>
    <w:rsid w:val="008079A7"/>
    <w:rsid w:val="0081030B"/>
    <w:rsid w:val="00812D74"/>
    <w:rsid w:val="00815F99"/>
    <w:rsid w:val="00816B18"/>
    <w:rsid w:val="00816E7E"/>
    <w:rsid w:val="00816F49"/>
    <w:rsid w:val="00816FE8"/>
    <w:rsid w:val="00820B84"/>
    <w:rsid w:val="00821836"/>
    <w:rsid w:val="0082581F"/>
    <w:rsid w:val="00825B90"/>
    <w:rsid w:val="00827867"/>
    <w:rsid w:val="00827ACD"/>
    <w:rsid w:val="00831DCE"/>
    <w:rsid w:val="00833B63"/>
    <w:rsid w:val="00834120"/>
    <w:rsid w:val="00834A55"/>
    <w:rsid w:val="00840891"/>
    <w:rsid w:val="008417CD"/>
    <w:rsid w:val="00843A1C"/>
    <w:rsid w:val="0084430A"/>
    <w:rsid w:val="008444C3"/>
    <w:rsid w:val="00844EDD"/>
    <w:rsid w:val="008459F7"/>
    <w:rsid w:val="008463EE"/>
    <w:rsid w:val="008465EF"/>
    <w:rsid w:val="00847208"/>
    <w:rsid w:val="008473E3"/>
    <w:rsid w:val="00847C69"/>
    <w:rsid w:val="00850430"/>
    <w:rsid w:val="00850AB9"/>
    <w:rsid w:val="00850B21"/>
    <w:rsid w:val="00851822"/>
    <w:rsid w:val="0085274E"/>
    <w:rsid w:val="00852994"/>
    <w:rsid w:val="00852DE3"/>
    <w:rsid w:val="00854B9C"/>
    <w:rsid w:val="00855E35"/>
    <w:rsid w:val="00855FDC"/>
    <w:rsid w:val="00856412"/>
    <w:rsid w:val="008568B6"/>
    <w:rsid w:val="00856E1B"/>
    <w:rsid w:val="00860A7A"/>
    <w:rsid w:val="00862060"/>
    <w:rsid w:val="008647A9"/>
    <w:rsid w:val="0086543A"/>
    <w:rsid w:val="00865803"/>
    <w:rsid w:val="00865F1F"/>
    <w:rsid w:val="00870265"/>
    <w:rsid w:val="0087097F"/>
    <w:rsid w:val="00871438"/>
    <w:rsid w:val="00872417"/>
    <w:rsid w:val="00873FB4"/>
    <w:rsid w:val="0087406B"/>
    <w:rsid w:val="008769F6"/>
    <w:rsid w:val="00876B2C"/>
    <w:rsid w:val="00877166"/>
    <w:rsid w:val="00877632"/>
    <w:rsid w:val="00877B67"/>
    <w:rsid w:val="00880DA2"/>
    <w:rsid w:val="00880F86"/>
    <w:rsid w:val="00884A7B"/>
    <w:rsid w:val="00886FCA"/>
    <w:rsid w:val="0088773B"/>
    <w:rsid w:val="008911AC"/>
    <w:rsid w:val="008917C6"/>
    <w:rsid w:val="00891A56"/>
    <w:rsid w:val="008920D0"/>
    <w:rsid w:val="00892233"/>
    <w:rsid w:val="00892CE6"/>
    <w:rsid w:val="008948C9"/>
    <w:rsid w:val="008952B0"/>
    <w:rsid w:val="00896669"/>
    <w:rsid w:val="00896C83"/>
    <w:rsid w:val="008A088C"/>
    <w:rsid w:val="008A0917"/>
    <w:rsid w:val="008A294D"/>
    <w:rsid w:val="008B6833"/>
    <w:rsid w:val="008B6F6F"/>
    <w:rsid w:val="008C1155"/>
    <w:rsid w:val="008C2472"/>
    <w:rsid w:val="008C435F"/>
    <w:rsid w:val="008C46B4"/>
    <w:rsid w:val="008C4AF0"/>
    <w:rsid w:val="008C681B"/>
    <w:rsid w:val="008C6BA6"/>
    <w:rsid w:val="008C739E"/>
    <w:rsid w:val="008D360B"/>
    <w:rsid w:val="008D3B22"/>
    <w:rsid w:val="008D3D36"/>
    <w:rsid w:val="008D43C4"/>
    <w:rsid w:val="008D4715"/>
    <w:rsid w:val="008D4812"/>
    <w:rsid w:val="008D5080"/>
    <w:rsid w:val="008D540B"/>
    <w:rsid w:val="008D7C6F"/>
    <w:rsid w:val="008E114A"/>
    <w:rsid w:val="008E151D"/>
    <w:rsid w:val="008E27AC"/>
    <w:rsid w:val="008E30D7"/>
    <w:rsid w:val="008E50F9"/>
    <w:rsid w:val="008E5120"/>
    <w:rsid w:val="008F1570"/>
    <w:rsid w:val="008F15E1"/>
    <w:rsid w:val="008F39CA"/>
    <w:rsid w:val="008F432F"/>
    <w:rsid w:val="008F4C49"/>
    <w:rsid w:val="008F4DE9"/>
    <w:rsid w:val="008F4E5C"/>
    <w:rsid w:val="008F79A0"/>
    <w:rsid w:val="008F7BE9"/>
    <w:rsid w:val="00901F24"/>
    <w:rsid w:val="00902470"/>
    <w:rsid w:val="0091086D"/>
    <w:rsid w:val="00911060"/>
    <w:rsid w:val="0091219C"/>
    <w:rsid w:val="009125F7"/>
    <w:rsid w:val="00913148"/>
    <w:rsid w:val="009149E9"/>
    <w:rsid w:val="009159A0"/>
    <w:rsid w:val="00917CB2"/>
    <w:rsid w:val="00920902"/>
    <w:rsid w:val="009223A4"/>
    <w:rsid w:val="00924EA4"/>
    <w:rsid w:val="009254C6"/>
    <w:rsid w:val="009273C4"/>
    <w:rsid w:val="00931317"/>
    <w:rsid w:val="009316FF"/>
    <w:rsid w:val="00933987"/>
    <w:rsid w:val="00933F3E"/>
    <w:rsid w:val="00934C13"/>
    <w:rsid w:val="009351E0"/>
    <w:rsid w:val="0094109F"/>
    <w:rsid w:val="00941536"/>
    <w:rsid w:val="00942244"/>
    <w:rsid w:val="00943587"/>
    <w:rsid w:val="00944902"/>
    <w:rsid w:val="009463D0"/>
    <w:rsid w:val="0094644A"/>
    <w:rsid w:val="009466AA"/>
    <w:rsid w:val="00950DD9"/>
    <w:rsid w:val="00952059"/>
    <w:rsid w:val="0095255C"/>
    <w:rsid w:val="009559AB"/>
    <w:rsid w:val="0095610F"/>
    <w:rsid w:val="009570C1"/>
    <w:rsid w:val="00960BCC"/>
    <w:rsid w:val="00961A2C"/>
    <w:rsid w:val="00963AC6"/>
    <w:rsid w:val="0096642F"/>
    <w:rsid w:val="00967C31"/>
    <w:rsid w:val="00970511"/>
    <w:rsid w:val="009709CA"/>
    <w:rsid w:val="00971677"/>
    <w:rsid w:val="00972DF2"/>
    <w:rsid w:val="0097350A"/>
    <w:rsid w:val="00973B96"/>
    <w:rsid w:val="00973D2D"/>
    <w:rsid w:val="00976058"/>
    <w:rsid w:val="009802A0"/>
    <w:rsid w:val="0098279E"/>
    <w:rsid w:val="00984904"/>
    <w:rsid w:val="00990D19"/>
    <w:rsid w:val="009911CA"/>
    <w:rsid w:val="00991201"/>
    <w:rsid w:val="009914FE"/>
    <w:rsid w:val="00992E83"/>
    <w:rsid w:val="00993DB0"/>
    <w:rsid w:val="00994A96"/>
    <w:rsid w:val="00996784"/>
    <w:rsid w:val="00997D9D"/>
    <w:rsid w:val="009A0279"/>
    <w:rsid w:val="009A049C"/>
    <w:rsid w:val="009A4CD1"/>
    <w:rsid w:val="009A7111"/>
    <w:rsid w:val="009B0498"/>
    <w:rsid w:val="009B1107"/>
    <w:rsid w:val="009B2C08"/>
    <w:rsid w:val="009B47C5"/>
    <w:rsid w:val="009B558E"/>
    <w:rsid w:val="009B6A41"/>
    <w:rsid w:val="009B7337"/>
    <w:rsid w:val="009B7719"/>
    <w:rsid w:val="009B7DCD"/>
    <w:rsid w:val="009C1719"/>
    <w:rsid w:val="009C2916"/>
    <w:rsid w:val="009C43DA"/>
    <w:rsid w:val="009D1025"/>
    <w:rsid w:val="009D4A0C"/>
    <w:rsid w:val="009D789E"/>
    <w:rsid w:val="009E0353"/>
    <w:rsid w:val="009E3A5C"/>
    <w:rsid w:val="009E3B25"/>
    <w:rsid w:val="009F3C63"/>
    <w:rsid w:val="009F6CBD"/>
    <w:rsid w:val="00A00DCB"/>
    <w:rsid w:val="00A01E30"/>
    <w:rsid w:val="00A025A8"/>
    <w:rsid w:val="00A02BA6"/>
    <w:rsid w:val="00A034DD"/>
    <w:rsid w:val="00A03C0D"/>
    <w:rsid w:val="00A04061"/>
    <w:rsid w:val="00A0491B"/>
    <w:rsid w:val="00A05904"/>
    <w:rsid w:val="00A06D0B"/>
    <w:rsid w:val="00A13295"/>
    <w:rsid w:val="00A13916"/>
    <w:rsid w:val="00A14105"/>
    <w:rsid w:val="00A146B8"/>
    <w:rsid w:val="00A14AC6"/>
    <w:rsid w:val="00A15524"/>
    <w:rsid w:val="00A16075"/>
    <w:rsid w:val="00A1667F"/>
    <w:rsid w:val="00A21B21"/>
    <w:rsid w:val="00A2352B"/>
    <w:rsid w:val="00A24F52"/>
    <w:rsid w:val="00A26C2C"/>
    <w:rsid w:val="00A26E30"/>
    <w:rsid w:val="00A27219"/>
    <w:rsid w:val="00A2784B"/>
    <w:rsid w:val="00A27A60"/>
    <w:rsid w:val="00A318BB"/>
    <w:rsid w:val="00A318BF"/>
    <w:rsid w:val="00A33CA9"/>
    <w:rsid w:val="00A34BD2"/>
    <w:rsid w:val="00A35A1E"/>
    <w:rsid w:val="00A363F1"/>
    <w:rsid w:val="00A412DD"/>
    <w:rsid w:val="00A42026"/>
    <w:rsid w:val="00A44EA8"/>
    <w:rsid w:val="00A510CB"/>
    <w:rsid w:val="00A521B5"/>
    <w:rsid w:val="00A5451B"/>
    <w:rsid w:val="00A549C7"/>
    <w:rsid w:val="00A55162"/>
    <w:rsid w:val="00A556D1"/>
    <w:rsid w:val="00A562D9"/>
    <w:rsid w:val="00A567E0"/>
    <w:rsid w:val="00A614A5"/>
    <w:rsid w:val="00A6226C"/>
    <w:rsid w:val="00A625E6"/>
    <w:rsid w:val="00A63EA3"/>
    <w:rsid w:val="00A65A5C"/>
    <w:rsid w:val="00A70A3A"/>
    <w:rsid w:val="00A716A5"/>
    <w:rsid w:val="00A7479C"/>
    <w:rsid w:val="00A753BD"/>
    <w:rsid w:val="00A765DF"/>
    <w:rsid w:val="00A7793B"/>
    <w:rsid w:val="00A8064B"/>
    <w:rsid w:val="00A83099"/>
    <w:rsid w:val="00A84259"/>
    <w:rsid w:val="00A845D0"/>
    <w:rsid w:val="00A86290"/>
    <w:rsid w:val="00A877A5"/>
    <w:rsid w:val="00A90158"/>
    <w:rsid w:val="00A9029E"/>
    <w:rsid w:val="00A90319"/>
    <w:rsid w:val="00A938E8"/>
    <w:rsid w:val="00A941E4"/>
    <w:rsid w:val="00A945D0"/>
    <w:rsid w:val="00A96927"/>
    <w:rsid w:val="00A969FE"/>
    <w:rsid w:val="00A9784D"/>
    <w:rsid w:val="00AA0440"/>
    <w:rsid w:val="00AA1B85"/>
    <w:rsid w:val="00AA1E9E"/>
    <w:rsid w:val="00AA258F"/>
    <w:rsid w:val="00AA2E95"/>
    <w:rsid w:val="00AA4220"/>
    <w:rsid w:val="00AA4401"/>
    <w:rsid w:val="00AA56F9"/>
    <w:rsid w:val="00AA6A03"/>
    <w:rsid w:val="00AA7E8D"/>
    <w:rsid w:val="00AB1442"/>
    <w:rsid w:val="00AB6244"/>
    <w:rsid w:val="00AB63B8"/>
    <w:rsid w:val="00AB75A9"/>
    <w:rsid w:val="00AC2731"/>
    <w:rsid w:val="00AC5799"/>
    <w:rsid w:val="00AD1886"/>
    <w:rsid w:val="00AD1947"/>
    <w:rsid w:val="00AD3890"/>
    <w:rsid w:val="00AD4129"/>
    <w:rsid w:val="00AD4156"/>
    <w:rsid w:val="00AD4480"/>
    <w:rsid w:val="00AD61A8"/>
    <w:rsid w:val="00AD721E"/>
    <w:rsid w:val="00AE35D9"/>
    <w:rsid w:val="00AE6523"/>
    <w:rsid w:val="00AE69D2"/>
    <w:rsid w:val="00AF0D5C"/>
    <w:rsid w:val="00AF1684"/>
    <w:rsid w:val="00AF30AB"/>
    <w:rsid w:val="00AF3B9E"/>
    <w:rsid w:val="00AF4104"/>
    <w:rsid w:val="00AF4AC4"/>
    <w:rsid w:val="00AF5C89"/>
    <w:rsid w:val="00AF642A"/>
    <w:rsid w:val="00AF7FC9"/>
    <w:rsid w:val="00B0338F"/>
    <w:rsid w:val="00B0664E"/>
    <w:rsid w:val="00B06D97"/>
    <w:rsid w:val="00B071E1"/>
    <w:rsid w:val="00B122BB"/>
    <w:rsid w:val="00B12AA4"/>
    <w:rsid w:val="00B13783"/>
    <w:rsid w:val="00B14642"/>
    <w:rsid w:val="00B150A4"/>
    <w:rsid w:val="00B15B1D"/>
    <w:rsid w:val="00B1711F"/>
    <w:rsid w:val="00B231C8"/>
    <w:rsid w:val="00B25F5C"/>
    <w:rsid w:val="00B3174D"/>
    <w:rsid w:val="00B330DE"/>
    <w:rsid w:val="00B335D3"/>
    <w:rsid w:val="00B355FE"/>
    <w:rsid w:val="00B357AC"/>
    <w:rsid w:val="00B35E3E"/>
    <w:rsid w:val="00B364CE"/>
    <w:rsid w:val="00B3734E"/>
    <w:rsid w:val="00B4119F"/>
    <w:rsid w:val="00B42500"/>
    <w:rsid w:val="00B4675F"/>
    <w:rsid w:val="00B5424C"/>
    <w:rsid w:val="00B55B57"/>
    <w:rsid w:val="00B57E02"/>
    <w:rsid w:val="00B6076E"/>
    <w:rsid w:val="00B619A2"/>
    <w:rsid w:val="00B62285"/>
    <w:rsid w:val="00B62DF8"/>
    <w:rsid w:val="00B63E7A"/>
    <w:rsid w:val="00B64A50"/>
    <w:rsid w:val="00B64C4A"/>
    <w:rsid w:val="00B66F63"/>
    <w:rsid w:val="00B703AB"/>
    <w:rsid w:val="00B7301B"/>
    <w:rsid w:val="00B73501"/>
    <w:rsid w:val="00B737A9"/>
    <w:rsid w:val="00B75872"/>
    <w:rsid w:val="00B76B72"/>
    <w:rsid w:val="00B77C9D"/>
    <w:rsid w:val="00B80BEA"/>
    <w:rsid w:val="00B823F7"/>
    <w:rsid w:val="00B82BAA"/>
    <w:rsid w:val="00B83758"/>
    <w:rsid w:val="00B843F8"/>
    <w:rsid w:val="00B85A60"/>
    <w:rsid w:val="00B91169"/>
    <w:rsid w:val="00B911EE"/>
    <w:rsid w:val="00B92EE7"/>
    <w:rsid w:val="00B93593"/>
    <w:rsid w:val="00B941DD"/>
    <w:rsid w:val="00B9501B"/>
    <w:rsid w:val="00B97100"/>
    <w:rsid w:val="00B97D37"/>
    <w:rsid w:val="00BA13CA"/>
    <w:rsid w:val="00BA2036"/>
    <w:rsid w:val="00BA3AE6"/>
    <w:rsid w:val="00BA568C"/>
    <w:rsid w:val="00BA5DEC"/>
    <w:rsid w:val="00BA7787"/>
    <w:rsid w:val="00BA7FA4"/>
    <w:rsid w:val="00BB0153"/>
    <w:rsid w:val="00BB0DE2"/>
    <w:rsid w:val="00BB112F"/>
    <w:rsid w:val="00BB2987"/>
    <w:rsid w:val="00BB39F3"/>
    <w:rsid w:val="00BB4718"/>
    <w:rsid w:val="00BB5B3D"/>
    <w:rsid w:val="00BC0CF9"/>
    <w:rsid w:val="00BC2CD7"/>
    <w:rsid w:val="00BC3F4B"/>
    <w:rsid w:val="00BC46B7"/>
    <w:rsid w:val="00BD05E7"/>
    <w:rsid w:val="00BD147A"/>
    <w:rsid w:val="00BD217F"/>
    <w:rsid w:val="00BD2E1E"/>
    <w:rsid w:val="00BD4727"/>
    <w:rsid w:val="00BD5983"/>
    <w:rsid w:val="00BD72CC"/>
    <w:rsid w:val="00BD75CF"/>
    <w:rsid w:val="00BE1C04"/>
    <w:rsid w:val="00BE3756"/>
    <w:rsid w:val="00BE3ACE"/>
    <w:rsid w:val="00BE4213"/>
    <w:rsid w:val="00BE70A3"/>
    <w:rsid w:val="00BF033E"/>
    <w:rsid w:val="00BF1104"/>
    <w:rsid w:val="00BF1D2C"/>
    <w:rsid w:val="00BF26B2"/>
    <w:rsid w:val="00BF3D7D"/>
    <w:rsid w:val="00BF4829"/>
    <w:rsid w:val="00BF7864"/>
    <w:rsid w:val="00C012E1"/>
    <w:rsid w:val="00C02291"/>
    <w:rsid w:val="00C02548"/>
    <w:rsid w:val="00C02AE4"/>
    <w:rsid w:val="00C055C4"/>
    <w:rsid w:val="00C06A3F"/>
    <w:rsid w:val="00C07264"/>
    <w:rsid w:val="00C119F0"/>
    <w:rsid w:val="00C1258D"/>
    <w:rsid w:val="00C127E0"/>
    <w:rsid w:val="00C14711"/>
    <w:rsid w:val="00C14C6D"/>
    <w:rsid w:val="00C14E70"/>
    <w:rsid w:val="00C16618"/>
    <w:rsid w:val="00C17AFB"/>
    <w:rsid w:val="00C17F84"/>
    <w:rsid w:val="00C20066"/>
    <w:rsid w:val="00C20992"/>
    <w:rsid w:val="00C20D7F"/>
    <w:rsid w:val="00C212EA"/>
    <w:rsid w:val="00C2324E"/>
    <w:rsid w:val="00C32047"/>
    <w:rsid w:val="00C36190"/>
    <w:rsid w:val="00C3739D"/>
    <w:rsid w:val="00C37C14"/>
    <w:rsid w:val="00C4050F"/>
    <w:rsid w:val="00C416F5"/>
    <w:rsid w:val="00C4181F"/>
    <w:rsid w:val="00C424FA"/>
    <w:rsid w:val="00C450DF"/>
    <w:rsid w:val="00C45D4C"/>
    <w:rsid w:val="00C45E78"/>
    <w:rsid w:val="00C5013A"/>
    <w:rsid w:val="00C50AF2"/>
    <w:rsid w:val="00C52D1F"/>
    <w:rsid w:val="00C5639A"/>
    <w:rsid w:val="00C62093"/>
    <w:rsid w:val="00C648A8"/>
    <w:rsid w:val="00C65421"/>
    <w:rsid w:val="00C6627F"/>
    <w:rsid w:val="00C66647"/>
    <w:rsid w:val="00C73D47"/>
    <w:rsid w:val="00C73E5E"/>
    <w:rsid w:val="00C777CC"/>
    <w:rsid w:val="00C77ADF"/>
    <w:rsid w:val="00C77CEF"/>
    <w:rsid w:val="00C77DD1"/>
    <w:rsid w:val="00C817C7"/>
    <w:rsid w:val="00C825FC"/>
    <w:rsid w:val="00C856BC"/>
    <w:rsid w:val="00C94394"/>
    <w:rsid w:val="00C94D02"/>
    <w:rsid w:val="00C967E6"/>
    <w:rsid w:val="00C97D39"/>
    <w:rsid w:val="00CA0834"/>
    <w:rsid w:val="00CA1325"/>
    <w:rsid w:val="00CA1AF7"/>
    <w:rsid w:val="00CA1F60"/>
    <w:rsid w:val="00CA274C"/>
    <w:rsid w:val="00CA42C2"/>
    <w:rsid w:val="00CA4D18"/>
    <w:rsid w:val="00CA6344"/>
    <w:rsid w:val="00CA6529"/>
    <w:rsid w:val="00CA6A3B"/>
    <w:rsid w:val="00CA7C48"/>
    <w:rsid w:val="00CB01A7"/>
    <w:rsid w:val="00CB16C3"/>
    <w:rsid w:val="00CB2C78"/>
    <w:rsid w:val="00CB323B"/>
    <w:rsid w:val="00CB4B8E"/>
    <w:rsid w:val="00CB4CE9"/>
    <w:rsid w:val="00CB7094"/>
    <w:rsid w:val="00CB7413"/>
    <w:rsid w:val="00CB792E"/>
    <w:rsid w:val="00CB7DC3"/>
    <w:rsid w:val="00CC0443"/>
    <w:rsid w:val="00CC235D"/>
    <w:rsid w:val="00CC3269"/>
    <w:rsid w:val="00CC4F29"/>
    <w:rsid w:val="00CC56A8"/>
    <w:rsid w:val="00CC79C2"/>
    <w:rsid w:val="00CD1020"/>
    <w:rsid w:val="00CD2B0A"/>
    <w:rsid w:val="00CD2BB0"/>
    <w:rsid w:val="00CD3AD2"/>
    <w:rsid w:val="00CD48C3"/>
    <w:rsid w:val="00CD551E"/>
    <w:rsid w:val="00CD5EA5"/>
    <w:rsid w:val="00CD6172"/>
    <w:rsid w:val="00CE0305"/>
    <w:rsid w:val="00CE2D49"/>
    <w:rsid w:val="00CE5020"/>
    <w:rsid w:val="00CE6E5C"/>
    <w:rsid w:val="00CE71C1"/>
    <w:rsid w:val="00CF0166"/>
    <w:rsid w:val="00CF3AB1"/>
    <w:rsid w:val="00CF4062"/>
    <w:rsid w:val="00CF5CF8"/>
    <w:rsid w:val="00D00070"/>
    <w:rsid w:val="00D03306"/>
    <w:rsid w:val="00D0346A"/>
    <w:rsid w:val="00D10794"/>
    <w:rsid w:val="00D111AA"/>
    <w:rsid w:val="00D1427E"/>
    <w:rsid w:val="00D142A7"/>
    <w:rsid w:val="00D14F65"/>
    <w:rsid w:val="00D15294"/>
    <w:rsid w:val="00D219D8"/>
    <w:rsid w:val="00D22857"/>
    <w:rsid w:val="00D24224"/>
    <w:rsid w:val="00D25DFD"/>
    <w:rsid w:val="00D26601"/>
    <w:rsid w:val="00D27C04"/>
    <w:rsid w:val="00D33552"/>
    <w:rsid w:val="00D33953"/>
    <w:rsid w:val="00D33FD0"/>
    <w:rsid w:val="00D35897"/>
    <w:rsid w:val="00D36061"/>
    <w:rsid w:val="00D362F3"/>
    <w:rsid w:val="00D372DD"/>
    <w:rsid w:val="00D375E4"/>
    <w:rsid w:val="00D413FD"/>
    <w:rsid w:val="00D4158B"/>
    <w:rsid w:val="00D444FE"/>
    <w:rsid w:val="00D4503A"/>
    <w:rsid w:val="00D451FA"/>
    <w:rsid w:val="00D504BD"/>
    <w:rsid w:val="00D50B99"/>
    <w:rsid w:val="00D5184F"/>
    <w:rsid w:val="00D51B70"/>
    <w:rsid w:val="00D52D73"/>
    <w:rsid w:val="00D5323E"/>
    <w:rsid w:val="00D6068D"/>
    <w:rsid w:val="00D60EA1"/>
    <w:rsid w:val="00D61D61"/>
    <w:rsid w:val="00D62058"/>
    <w:rsid w:val="00D623FA"/>
    <w:rsid w:val="00D62E77"/>
    <w:rsid w:val="00D64AC0"/>
    <w:rsid w:val="00D65913"/>
    <w:rsid w:val="00D66401"/>
    <w:rsid w:val="00D677B8"/>
    <w:rsid w:val="00D677C6"/>
    <w:rsid w:val="00D679D0"/>
    <w:rsid w:val="00D707F9"/>
    <w:rsid w:val="00D711DD"/>
    <w:rsid w:val="00D72080"/>
    <w:rsid w:val="00D72B5E"/>
    <w:rsid w:val="00D72B91"/>
    <w:rsid w:val="00D7498C"/>
    <w:rsid w:val="00D75C00"/>
    <w:rsid w:val="00D76836"/>
    <w:rsid w:val="00D770D4"/>
    <w:rsid w:val="00D82B3C"/>
    <w:rsid w:val="00D831B5"/>
    <w:rsid w:val="00D84E09"/>
    <w:rsid w:val="00D869CD"/>
    <w:rsid w:val="00D91FDF"/>
    <w:rsid w:val="00D954B6"/>
    <w:rsid w:val="00D96824"/>
    <w:rsid w:val="00D97097"/>
    <w:rsid w:val="00DA2A47"/>
    <w:rsid w:val="00DA3BBB"/>
    <w:rsid w:val="00DA475D"/>
    <w:rsid w:val="00DA543D"/>
    <w:rsid w:val="00DA5F7A"/>
    <w:rsid w:val="00DA61F9"/>
    <w:rsid w:val="00DA7AA5"/>
    <w:rsid w:val="00DB348B"/>
    <w:rsid w:val="00DC139C"/>
    <w:rsid w:val="00DC1857"/>
    <w:rsid w:val="00DC2F61"/>
    <w:rsid w:val="00DC3631"/>
    <w:rsid w:val="00DC47CE"/>
    <w:rsid w:val="00DC7F83"/>
    <w:rsid w:val="00DD5BEB"/>
    <w:rsid w:val="00DE010E"/>
    <w:rsid w:val="00DE137D"/>
    <w:rsid w:val="00DE5583"/>
    <w:rsid w:val="00DE7DAE"/>
    <w:rsid w:val="00DF126C"/>
    <w:rsid w:val="00DF347C"/>
    <w:rsid w:val="00DF37A5"/>
    <w:rsid w:val="00DF7CE5"/>
    <w:rsid w:val="00E00517"/>
    <w:rsid w:val="00E0086D"/>
    <w:rsid w:val="00E01278"/>
    <w:rsid w:val="00E02428"/>
    <w:rsid w:val="00E03B7C"/>
    <w:rsid w:val="00E056D4"/>
    <w:rsid w:val="00E07055"/>
    <w:rsid w:val="00E0741F"/>
    <w:rsid w:val="00E075EA"/>
    <w:rsid w:val="00E105D2"/>
    <w:rsid w:val="00E1071C"/>
    <w:rsid w:val="00E11358"/>
    <w:rsid w:val="00E153D6"/>
    <w:rsid w:val="00E15720"/>
    <w:rsid w:val="00E1703F"/>
    <w:rsid w:val="00E20372"/>
    <w:rsid w:val="00E217E9"/>
    <w:rsid w:val="00E21C52"/>
    <w:rsid w:val="00E22EA2"/>
    <w:rsid w:val="00E22EF1"/>
    <w:rsid w:val="00E240C0"/>
    <w:rsid w:val="00E24CF3"/>
    <w:rsid w:val="00E27DC9"/>
    <w:rsid w:val="00E30BB1"/>
    <w:rsid w:val="00E31605"/>
    <w:rsid w:val="00E37C04"/>
    <w:rsid w:val="00E40969"/>
    <w:rsid w:val="00E41420"/>
    <w:rsid w:val="00E4194A"/>
    <w:rsid w:val="00E43ACA"/>
    <w:rsid w:val="00E4644C"/>
    <w:rsid w:val="00E51207"/>
    <w:rsid w:val="00E51713"/>
    <w:rsid w:val="00E51D09"/>
    <w:rsid w:val="00E52044"/>
    <w:rsid w:val="00E5384F"/>
    <w:rsid w:val="00E53D9D"/>
    <w:rsid w:val="00E57128"/>
    <w:rsid w:val="00E5744B"/>
    <w:rsid w:val="00E60A3C"/>
    <w:rsid w:val="00E620CB"/>
    <w:rsid w:val="00E62EC9"/>
    <w:rsid w:val="00E63F8E"/>
    <w:rsid w:val="00E647A6"/>
    <w:rsid w:val="00E6552E"/>
    <w:rsid w:val="00E656DF"/>
    <w:rsid w:val="00E6697C"/>
    <w:rsid w:val="00E707F7"/>
    <w:rsid w:val="00E72ED6"/>
    <w:rsid w:val="00E72FAE"/>
    <w:rsid w:val="00E7493C"/>
    <w:rsid w:val="00E74BA0"/>
    <w:rsid w:val="00E75D52"/>
    <w:rsid w:val="00E77686"/>
    <w:rsid w:val="00E81203"/>
    <w:rsid w:val="00E85CCE"/>
    <w:rsid w:val="00E90472"/>
    <w:rsid w:val="00E95AC9"/>
    <w:rsid w:val="00E96118"/>
    <w:rsid w:val="00E96A82"/>
    <w:rsid w:val="00E96B77"/>
    <w:rsid w:val="00E97B7B"/>
    <w:rsid w:val="00EA05C7"/>
    <w:rsid w:val="00EA27AC"/>
    <w:rsid w:val="00EA7DBF"/>
    <w:rsid w:val="00EB080E"/>
    <w:rsid w:val="00EB1300"/>
    <w:rsid w:val="00EB1638"/>
    <w:rsid w:val="00EB2EF4"/>
    <w:rsid w:val="00EB4322"/>
    <w:rsid w:val="00EB44AD"/>
    <w:rsid w:val="00EB4CE4"/>
    <w:rsid w:val="00EB54CF"/>
    <w:rsid w:val="00EB58AD"/>
    <w:rsid w:val="00EB5C01"/>
    <w:rsid w:val="00EB76ED"/>
    <w:rsid w:val="00EB7893"/>
    <w:rsid w:val="00EB7D0B"/>
    <w:rsid w:val="00EC11B3"/>
    <w:rsid w:val="00EC28D4"/>
    <w:rsid w:val="00EC3056"/>
    <w:rsid w:val="00EC41C2"/>
    <w:rsid w:val="00EC5A8B"/>
    <w:rsid w:val="00EC63D7"/>
    <w:rsid w:val="00ED04D1"/>
    <w:rsid w:val="00ED2E96"/>
    <w:rsid w:val="00ED352B"/>
    <w:rsid w:val="00ED5374"/>
    <w:rsid w:val="00ED550C"/>
    <w:rsid w:val="00EE1541"/>
    <w:rsid w:val="00EE479B"/>
    <w:rsid w:val="00EE6F3A"/>
    <w:rsid w:val="00EF0204"/>
    <w:rsid w:val="00EF0343"/>
    <w:rsid w:val="00EF1134"/>
    <w:rsid w:val="00EF71EC"/>
    <w:rsid w:val="00F00C56"/>
    <w:rsid w:val="00F01576"/>
    <w:rsid w:val="00F0230D"/>
    <w:rsid w:val="00F056F0"/>
    <w:rsid w:val="00F061A5"/>
    <w:rsid w:val="00F061D5"/>
    <w:rsid w:val="00F10566"/>
    <w:rsid w:val="00F1437A"/>
    <w:rsid w:val="00F143C6"/>
    <w:rsid w:val="00F14899"/>
    <w:rsid w:val="00F14BCE"/>
    <w:rsid w:val="00F15B94"/>
    <w:rsid w:val="00F17224"/>
    <w:rsid w:val="00F209D7"/>
    <w:rsid w:val="00F22C03"/>
    <w:rsid w:val="00F26FBA"/>
    <w:rsid w:val="00F301D2"/>
    <w:rsid w:val="00F307E0"/>
    <w:rsid w:val="00F32C1E"/>
    <w:rsid w:val="00F32F2D"/>
    <w:rsid w:val="00F3318C"/>
    <w:rsid w:val="00F341AA"/>
    <w:rsid w:val="00F34D9F"/>
    <w:rsid w:val="00F3512B"/>
    <w:rsid w:val="00F35483"/>
    <w:rsid w:val="00F359F1"/>
    <w:rsid w:val="00F3605D"/>
    <w:rsid w:val="00F36349"/>
    <w:rsid w:val="00F3746F"/>
    <w:rsid w:val="00F415B9"/>
    <w:rsid w:val="00F4324B"/>
    <w:rsid w:val="00F439AD"/>
    <w:rsid w:val="00F439D6"/>
    <w:rsid w:val="00F43E3D"/>
    <w:rsid w:val="00F45632"/>
    <w:rsid w:val="00F50642"/>
    <w:rsid w:val="00F51D06"/>
    <w:rsid w:val="00F542E3"/>
    <w:rsid w:val="00F54460"/>
    <w:rsid w:val="00F54DA2"/>
    <w:rsid w:val="00F5707E"/>
    <w:rsid w:val="00F6201F"/>
    <w:rsid w:val="00F6222A"/>
    <w:rsid w:val="00F62890"/>
    <w:rsid w:val="00F652E7"/>
    <w:rsid w:val="00F65743"/>
    <w:rsid w:val="00F6591D"/>
    <w:rsid w:val="00F66A33"/>
    <w:rsid w:val="00F70EE9"/>
    <w:rsid w:val="00F72738"/>
    <w:rsid w:val="00F72F5C"/>
    <w:rsid w:val="00F73DEA"/>
    <w:rsid w:val="00F75BCD"/>
    <w:rsid w:val="00F7685B"/>
    <w:rsid w:val="00F80528"/>
    <w:rsid w:val="00F81D4F"/>
    <w:rsid w:val="00F848E9"/>
    <w:rsid w:val="00F84CE5"/>
    <w:rsid w:val="00F84EDF"/>
    <w:rsid w:val="00F86ADC"/>
    <w:rsid w:val="00F876A2"/>
    <w:rsid w:val="00F876D6"/>
    <w:rsid w:val="00F90401"/>
    <w:rsid w:val="00F907DA"/>
    <w:rsid w:val="00F941EF"/>
    <w:rsid w:val="00F957ED"/>
    <w:rsid w:val="00F95E66"/>
    <w:rsid w:val="00F96C34"/>
    <w:rsid w:val="00F97ADC"/>
    <w:rsid w:val="00FA2582"/>
    <w:rsid w:val="00FA30F4"/>
    <w:rsid w:val="00FA401C"/>
    <w:rsid w:val="00FA7C96"/>
    <w:rsid w:val="00FB022E"/>
    <w:rsid w:val="00FB2C16"/>
    <w:rsid w:val="00FB47B9"/>
    <w:rsid w:val="00FB64A4"/>
    <w:rsid w:val="00FB719E"/>
    <w:rsid w:val="00FC16A9"/>
    <w:rsid w:val="00FC2202"/>
    <w:rsid w:val="00FC4A00"/>
    <w:rsid w:val="00FC656B"/>
    <w:rsid w:val="00FD2242"/>
    <w:rsid w:val="00FD24FD"/>
    <w:rsid w:val="00FD2960"/>
    <w:rsid w:val="00FD5167"/>
    <w:rsid w:val="00FD6274"/>
    <w:rsid w:val="00FD6852"/>
    <w:rsid w:val="00FD6D9F"/>
    <w:rsid w:val="00FD7987"/>
    <w:rsid w:val="00FE0D7B"/>
    <w:rsid w:val="00FE1026"/>
    <w:rsid w:val="00FE15B6"/>
    <w:rsid w:val="00FE21C8"/>
    <w:rsid w:val="00FE2E8C"/>
    <w:rsid w:val="00FE5B47"/>
    <w:rsid w:val="00FE5B92"/>
    <w:rsid w:val="00FE690A"/>
    <w:rsid w:val="00FE71CD"/>
    <w:rsid w:val="00FF00B8"/>
    <w:rsid w:val="00FF12B1"/>
    <w:rsid w:val="00FF20B0"/>
    <w:rsid w:val="00FF5AC2"/>
    <w:rsid w:val="00FF74B9"/>
    <w:rsid w:val="00FF78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iPriority="99" w:unhideWhenUsed="1" w:qFormat="1"/>
    <w:lsdException w:name="heading 6" w:semiHidden="1" w:uiPriority="99" w:unhideWhenUsed="1" w:qFormat="1"/>
    <w:lsdException w:name="heading 7" w:uiPriority="99" w:qFormat="1"/>
    <w:lsdException w:name="heading 8" w:semiHidden="1" w:uiPriority="99" w:unhideWhenUsed="1" w:qFormat="1"/>
    <w:lsdException w:name="heading 9" w:semiHidden="1" w:uiPriority="99" w:unhideWhenUsed="1" w:qFormat="1"/>
    <w:lsdException w:name="annotation text" w:uiPriority="99"/>
    <w:lsdException w:name="footer" w:uiPriority="99"/>
    <w:lsdException w:name="caption" w:semiHidden="1" w:unhideWhenUsed="1" w:qFormat="1"/>
    <w:lsdException w:name="annotation reference" w:uiPriority="99"/>
    <w:lsdException w:name="page number" w:uiPriority="99"/>
    <w:lsdException w:name="List" w:uiPriority="99"/>
    <w:lsdException w:name="List 2" w:uiPriority="99"/>
    <w:lsdException w:name="Title" w:uiPriority="99" w:qFormat="1"/>
    <w:lsdException w:name="Default Paragraph Font" w:uiPriority="1"/>
    <w:lsdException w:name="Body Text" w:uiPriority="99"/>
    <w:lsdException w:name="Body Text Indent" w:uiPriority="99"/>
    <w:lsdException w:name="Subtitle" w:qFormat="1"/>
    <w:lsdException w:name="Salutation" w:uiPriority="99"/>
    <w:lsdException w:name="Body Text 2" w:uiPriority="99"/>
    <w:lsdException w:name="Body Text 3" w:uiPriority="99"/>
    <w:lsdException w:name="Body Text Indent 2" w:uiPriority="99"/>
    <w:lsdException w:name="Body Text Indent 3" w:uiPriority="99"/>
    <w:lsdException w:name="Hyperlink" w:uiPriority="99"/>
    <w:lsdException w:name="Strong" w:qFormat="1"/>
    <w:lsdException w:name="Emphasis" w:qFormat="1"/>
    <w:lsdException w:name="Document Map" w:uiPriority="99"/>
    <w:lsdException w:name="Plain Text"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7040D"/>
    <w:rPr>
      <w:rFonts w:ascii="Arial" w:hAnsi="Arial"/>
      <w:sz w:val="22"/>
    </w:rPr>
  </w:style>
  <w:style w:type="paragraph" w:styleId="Nadpis1">
    <w:name w:val="heading 1"/>
    <w:basedOn w:val="Normln"/>
    <w:next w:val="Normln"/>
    <w:link w:val="Nadpis1Char"/>
    <w:uiPriority w:val="99"/>
    <w:qFormat/>
    <w:rsid w:val="00FE1026"/>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FE1026"/>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FE1026"/>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FE1026"/>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FE1026"/>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FE1026"/>
    <w:pPr>
      <w:keepNext/>
      <w:jc w:val="center"/>
      <w:outlineLvl w:val="5"/>
    </w:pPr>
    <w:rPr>
      <w:rFonts w:ascii="Calibri" w:hAnsi="Calibri"/>
      <w:b/>
      <w:bCs/>
    </w:rPr>
  </w:style>
  <w:style w:type="paragraph" w:styleId="Nadpis7">
    <w:name w:val="heading 7"/>
    <w:basedOn w:val="Normln"/>
    <w:next w:val="Normln"/>
    <w:link w:val="Nadpis7Char"/>
    <w:uiPriority w:val="99"/>
    <w:qFormat/>
    <w:rsid w:val="00FE1026"/>
    <w:pPr>
      <w:keepNext/>
      <w:keepLines/>
      <w:jc w:val="center"/>
      <w:outlineLvl w:val="6"/>
    </w:pPr>
    <w:rPr>
      <w:b/>
      <w:bCs/>
      <w:szCs w:val="22"/>
      <w:u w:val="single"/>
    </w:rPr>
  </w:style>
  <w:style w:type="paragraph" w:styleId="Nadpis8">
    <w:name w:val="heading 8"/>
    <w:basedOn w:val="Normln"/>
    <w:next w:val="Normln"/>
    <w:link w:val="Nadpis8Char"/>
    <w:uiPriority w:val="99"/>
    <w:qFormat/>
    <w:rsid w:val="00FE1026"/>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FE1026"/>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uiPriority w:val="99"/>
    <w:rsid w:val="00B15B1D"/>
  </w:style>
  <w:style w:type="paragraph" w:styleId="Zpat">
    <w:name w:val="footer"/>
    <w:basedOn w:val="Normln"/>
    <w:link w:val="ZpatChar"/>
    <w:uiPriority w:val="99"/>
    <w:rsid w:val="00FE1026"/>
    <w:pPr>
      <w:tabs>
        <w:tab w:val="center" w:pos="4536"/>
        <w:tab w:val="right" w:pos="9072"/>
      </w:tabs>
    </w:pPr>
  </w:style>
  <w:style w:type="paragraph" w:styleId="Zhlav">
    <w:name w:val="header"/>
    <w:aliases w:val="záhlaví"/>
    <w:basedOn w:val="Normln"/>
    <w:link w:val="ZhlavChar"/>
    <w:rsid w:val="00FE1026"/>
    <w:pPr>
      <w:tabs>
        <w:tab w:val="center" w:pos="4536"/>
        <w:tab w:val="right" w:pos="9072"/>
      </w:tabs>
    </w:pPr>
  </w:style>
  <w:style w:type="paragraph" w:customStyle="1" w:styleId="Zkladntext21">
    <w:name w:val="Základní text 21"/>
    <w:basedOn w:val="Normln"/>
    <w:uiPriority w:val="99"/>
    <w:rsid w:val="00FE1026"/>
    <w:pPr>
      <w:jc w:val="both"/>
    </w:pPr>
    <w:rPr>
      <w:rFonts w:cs="Arial"/>
    </w:rPr>
  </w:style>
  <w:style w:type="paragraph" w:customStyle="1" w:styleId="Zkladntextodsazen31">
    <w:name w:val="Základní text odsazený 31"/>
    <w:basedOn w:val="Normln"/>
    <w:uiPriority w:val="99"/>
    <w:rsid w:val="00FE1026"/>
    <w:pPr>
      <w:suppressAutoHyphens/>
      <w:ind w:left="709"/>
      <w:jc w:val="both"/>
    </w:pPr>
    <w:rPr>
      <w:rFonts w:cs="Arial"/>
      <w:lang w:eastAsia="ar-SA"/>
    </w:rPr>
  </w:style>
  <w:style w:type="character" w:customStyle="1" w:styleId="ZhlavChar">
    <w:name w:val="Záhlaví Char"/>
    <w:aliases w:val="záhlaví Char"/>
    <w:link w:val="Zhlav"/>
    <w:locked/>
    <w:rsid w:val="00B15B1D"/>
  </w:style>
  <w:style w:type="paragraph" w:styleId="Zkladntext2">
    <w:name w:val="Body Text 2"/>
    <w:basedOn w:val="Normln"/>
    <w:link w:val="Zkladntext2Char"/>
    <w:uiPriority w:val="99"/>
    <w:rsid w:val="00FE1026"/>
    <w:pPr>
      <w:jc w:val="center"/>
    </w:pPr>
  </w:style>
  <w:style w:type="paragraph" w:styleId="Odstavecseseznamem">
    <w:name w:val="List Paragraph"/>
    <w:basedOn w:val="Normln"/>
    <w:qFormat/>
    <w:rsid w:val="00FE1026"/>
    <w:pPr>
      <w:ind w:left="708"/>
    </w:pPr>
  </w:style>
  <w:style w:type="paragraph" w:customStyle="1" w:styleId="PFI-pismeno">
    <w:name w:val="PFI-pismeno"/>
    <w:basedOn w:val="Normln"/>
    <w:rsid w:val="0037040D"/>
    <w:pPr>
      <w:tabs>
        <w:tab w:val="num" w:pos="720"/>
      </w:tabs>
      <w:spacing w:after="120"/>
      <w:ind w:left="720" w:hanging="360"/>
      <w:jc w:val="both"/>
    </w:pPr>
    <w:rPr>
      <w:rFonts w:ascii="Palatino Linotype" w:hAnsi="Palatino Linotype"/>
      <w:szCs w:val="24"/>
    </w:rPr>
  </w:style>
  <w:style w:type="paragraph" w:styleId="Textbubliny">
    <w:name w:val="Balloon Text"/>
    <w:basedOn w:val="Normln"/>
    <w:link w:val="TextbublinyChar"/>
    <w:uiPriority w:val="99"/>
    <w:semiHidden/>
    <w:rsid w:val="00FE1026"/>
  </w:style>
  <w:style w:type="paragraph" w:styleId="Rozloendokumentu">
    <w:name w:val="Document Map"/>
    <w:basedOn w:val="Normln"/>
    <w:link w:val="RozloendokumentuChar"/>
    <w:uiPriority w:val="99"/>
    <w:semiHidden/>
    <w:rsid w:val="00FE1026"/>
    <w:pPr>
      <w:shd w:val="clear" w:color="auto" w:fill="000080"/>
    </w:pPr>
    <w:rPr>
      <w:sz w:val="2"/>
      <w:szCs w:val="2"/>
    </w:rPr>
  </w:style>
  <w:style w:type="character" w:styleId="Odkaznakoment">
    <w:name w:val="annotation reference"/>
    <w:uiPriority w:val="99"/>
    <w:rsid w:val="00FE1026"/>
    <w:rPr>
      <w:rFonts w:cs="Times New Roman"/>
      <w:sz w:val="16"/>
    </w:rPr>
  </w:style>
  <w:style w:type="paragraph" w:styleId="Textkomente">
    <w:name w:val="annotation text"/>
    <w:basedOn w:val="Normln"/>
    <w:link w:val="TextkomenteChar"/>
    <w:uiPriority w:val="99"/>
    <w:rsid w:val="00FE1026"/>
  </w:style>
  <w:style w:type="paragraph" w:styleId="Pedmtkomente">
    <w:name w:val="annotation subject"/>
    <w:basedOn w:val="Textkomente"/>
    <w:next w:val="Textkomente"/>
    <w:link w:val="PedmtkomenteChar"/>
    <w:uiPriority w:val="99"/>
    <w:semiHidden/>
    <w:rsid w:val="00FE1026"/>
    <w:rPr>
      <w:b/>
      <w:bCs/>
    </w:rPr>
  </w:style>
  <w:style w:type="character" w:styleId="Siln">
    <w:name w:val="Strong"/>
    <w:qFormat/>
    <w:rsid w:val="00EA7DBF"/>
    <w:rPr>
      <w:b/>
      <w:bCs/>
    </w:rPr>
  </w:style>
  <w:style w:type="character" w:customStyle="1" w:styleId="TextkomenteChar">
    <w:name w:val="Text komentáře Char"/>
    <w:link w:val="Textkomente"/>
    <w:uiPriority w:val="99"/>
    <w:rsid w:val="00B737A9"/>
  </w:style>
  <w:style w:type="character" w:styleId="Hypertextovodkaz">
    <w:name w:val="Hyperlink"/>
    <w:uiPriority w:val="99"/>
    <w:rsid w:val="00FE1026"/>
    <w:rPr>
      <w:rFonts w:cs="Times New Roman"/>
      <w:color w:val="0000FF"/>
      <w:u w:val="single"/>
    </w:rPr>
  </w:style>
  <w:style w:type="paragraph" w:customStyle="1" w:styleId="Identifikacesmluvnstrany">
    <w:name w:val="Identifikace smluvní strany"/>
    <w:basedOn w:val="Normln"/>
    <w:link w:val="IdentifikacesmluvnstranyChar"/>
    <w:qFormat/>
    <w:rsid w:val="00A521B5"/>
    <w:pPr>
      <w:tabs>
        <w:tab w:val="left" w:pos="2835"/>
      </w:tabs>
      <w:outlineLvl w:val="1"/>
    </w:pPr>
    <w:rPr>
      <w:rFonts w:eastAsia="Calibri"/>
      <w:szCs w:val="22"/>
      <w:lang w:val="x-none" w:eastAsia="en-US"/>
    </w:rPr>
  </w:style>
  <w:style w:type="character" w:customStyle="1" w:styleId="IdentifikacesmluvnstranyChar">
    <w:name w:val="Identifikace smluvní strany Char"/>
    <w:link w:val="Identifikacesmluvnstrany"/>
    <w:rsid w:val="00A521B5"/>
    <w:rPr>
      <w:rFonts w:ascii="Arial" w:eastAsia="Calibri" w:hAnsi="Arial"/>
      <w:sz w:val="22"/>
      <w:szCs w:val="22"/>
      <w:lang w:val="x-none" w:eastAsia="en-US"/>
    </w:rPr>
  </w:style>
  <w:style w:type="character" w:customStyle="1" w:styleId="Nadpis1Char">
    <w:name w:val="Nadpis 1 Char"/>
    <w:basedOn w:val="Standardnpsmoodstavce"/>
    <w:link w:val="Nadpis1"/>
    <w:uiPriority w:val="99"/>
    <w:rsid w:val="00FE1026"/>
    <w:rPr>
      <w:rFonts w:ascii="Cambria" w:hAnsi="Cambria"/>
      <w:b/>
      <w:bCs/>
      <w:kern w:val="32"/>
      <w:sz w:val="32"/>
      <w:szCs w:val="32"/>
    </w:rPr>
  </w:style>
  <w:style w:type="character" w:customStyle="1" w:styleId="Nadpis3Char">
    <w:name w:val="Nadpis 3 Char"/>
    <w:basedOn w:val="Standardnpsmoodstavce"/>
    <w:link w:val="Nadpis3"/>
    <w:uiPriority w:val="99"/>
    <w:rsid w:val="00FE1026"/>
    <w:rPr>
      <w:rFonts w:ascii="Cambria" w:hAnsi="Cambria"/>
      <w:b/>
      <w:bCs/>
      <w:sz w:val="26"/>
      <w:szCs w:val="26"/>
    </w:rPr>
  </w:style>
  <w:style w:type="character" w:customStyle="1" w:styleId="Nadpis5Char">
    <w:name w:val="Nadpis 5 Char"/>
    <w:basedOn w:val="Standardnpsmoodstavce"/>
    <w:link w:val="Nadpis5"/>
    <w:uiPriority w:val="99"/>
    <w:rsid w:val="00FE1026"/>
    <w:rPr>
      <w:rFonts w:ascii="Calibri" w:hAnsi="Calibri"/>
      <w:b/>
      <w:bCs/>
      <w:i/>
      <w:iCs/>
      <w:sz w:val="26"/>
      <w:szCs w:val="26"/>
    </w:rPr>
  </w:style>
  <w:style w:type="character" w:customStyle="1" w:styleId="Nadpis6Char">
    <w:name w:val="Nadpis 6 Char"/>
    <w:basedOn w:val="Standardnpsmoodstavce"/>
    <w:link w:val="Nadpis6"/>
    <w:uiPriority w:val="99"/>
    <w:rsid w:val="00FE1026"/>
    <w:rPr>
      <w:rFonts w:ascii="Calibri" w:hAnsi="Calibri"/>
      <w:b/>
      <w:bCs/>
    </w:rPr>
  </w:style>
  <w:style w:type="character" w:customStyle="1" w:styleId="Nadpis8Char">
    <w:name w:val="Nadpis 8 Char"/>
    <w:basedOn w:val="Standardnpsmoodstavce"/>
    <w:link w:val="Nadpis8"/>
    <w:uiPriority w:val="99"/>
    <w:rsid w:val="00FE1026"/>
    <w:rPr>
      <w:rFonts w:ascii="Calibri" w:hAnsi="Calibri"/>
      <w:i/>
      <w:iCs/>
      <w:sz w:val="24"/>
      <w:szCs w:val="24"/>
    </w:rPr>
  </w:style>
  <w:style w:type="character" w:customStyle="1" w:styleId="Nadpis9Char">
    <w:name w:val="Nadpis 9 Char"/>
    <w:basedOn w:val="Standardnpsmoodstavce"/>
    <w:link w:val="Nadpis9"/>
    <w:uiPriority w:val="99"/>
    <w:rsid w:val="00FE1026"/>
    <w:rPr>
      <w:rFonts w:ascii="Cambria" w:hAnsi="Cambria"/>
    </w:rPr>
  </w:style>
  <w:style w:type="character" w:customStyle="1" w:styleId="Nadpis2Char">
    <w:name w:val="Nadpis 2 Char"/>
    <w:basedOn w:val="Standardnpsmoodstavce"/>
    <w:link w:val="Nadpis2"/>
    <w:uiPriority w:val="99"/>
    <w:locked/>
    <w:rsid w:val="00FE1026"/>
    <w:rPr>
      <w:rFonts w:ascii="Cambria" w:hAnsi="Cambria"/>
      <w:b/>
      <w:bCs/>
      <w:i/>
      <w:iCs/>
      <w:sz w:val="28"/>
      <w:szCs w:val="28"/>
    </w:rPr>
  </w:style>
  <w:style w:type="character" w:customStyle="1" w:styleId="Nadpis4Char">
    <w:name w:val="Nadpis 4 Char"/>
    <w:basedOn w:val="Standardnpsmoodstavce"/>
    <w:link w:val="Nadpis4"/>
    <w:uiPriority w:val="99"/>
    <w:locked/>
    <w:rsid w:val="00FE1026"/>
    <w:rPr>
      <w:rFonts w:ascii="Calibri" w:hAnsi="Calibri"/>
      <w:b/>
      <w:bCs/>
      <w:sz w:val="28"/>
      <w:szCs w:val="28"/>
    </w:rPr>
  </w:style>
  <w:style w:type="character" w:customStyle="1" w:styleId="Nadpis7Char">
    <w:name w:val="Nadpis 7 Char"/>
    <w:basedOn w:val="Standardnpsmoodstavce"/>
    <w:link w:val="Nadpis7"/>
    <w:uiPriority w:val="99"/>
    <w:locked/>
    <w:rsid w:val="00FE1026"/>
    <w:rPr>
      <w:rFonts w:ascii="Arial" w:hAnsi="Arial"/>
      <w:b/>
      <w:bCs/>
      <w:sz w:val="22"/>
      <w:szCs w:val="22"/>
      <w:u w:val="single"/>
    </w:rPr>
  </w:style>
  <w:style w:type="character" w:customStyle="1" w:styleId="ZpatChar">
    <w:name w:val="Zápatí Char"/>
    <w:basedOn w:val="Standardnpsmoodstavce"/>
    <w:link w:val="Zpat"/>
    <w:uiPriority w:val="99"/>
    <w:locked/>
    <w:rsid w:val="00FE1026"/>
  </w:style>
  <w:style w:type="paragraph" w:styleId="Zkladntext">
    <w:name w:val="Body Text"/>
    <w:basedOn w:val="Normln"/>
    <w:link w:val="ZkladntextChar"/>
    <w:uiPriority w:val="99"/>
    <w:rsid w:val="00FE1026"/>
  </w:style>
  <w:style w:type="character" w:customStyle="1" w:styleId="ZkladntextChar">
    <w:name w:val="Základní text Char"/>
    <w:basedOn w:val="Standardnpsmoodstavce"/>
    <w:link w:val="Zkladntext"/>
    <w:uiPriority w:val="99"/>
    <w:rsid w:val="00FE1026"/>
  </w:style>
  <w:style w:type="character" w:customStyle="1" w:styleId="Zkladntext2Char">
    <w:name w:val="Základní text 2 Char"/>
    <w:basedOn w:val="Standardnpsmoodstavce"/>
    <w:link w:val="Zkladntext2"/>
    <w:uiPriority w:val="99"/>
    <w:locked/>
    <w:rsid w:val="00FE1026"/>
  </w:style>
  <w:style w:type="paragraph" w:styleId="Zkladntextodsazen2">
    <w:name w:val="Body Text Indent 2"/>
    <w:basedOn w:val="Normln"/>
    <w:link w:val="Zkladntextodsazen2Char"/>
    <w:uiPriority w:val="99"/>
    <w:rsid w:val="00FE1026"/>
    <w:pPr>
      <w:tabs>
        <w:tab w:val="left" w:pos="2127"/>
      </w:tabs>
      <w:ind w:left="426"/>
    </w:pPr>
  </w:style>
  <w:style w:type="character" w:customStyle="1" w:styleId="Zkladntextodsazen2Char">
    <w:name w:val="Základní text odsazený 2 Char"/>
    <w:basedOn w:val="Standardnpsmoodstavce"/>
    <w:link w:val="Zkladntextodsazen2"/>
    <w:uiPriority w:val="99"/>
    <w:rsid w:val="00FE1026"/>
  </w:style>
  <w:style w:type="paragraph" w:styleId="Zkladntext3">
    <w:name w:val="Body Text 3"/>
    <w:basedOn w:val="Normln"/>
    <w:link w:val="Zkladntext3Char"/>
    <w:uiPriority w:val="99"/>
    <w:rsid w:val="00FE1026"/>
    <w:rPr>
      <w:sz w:val="16"/>
      <w:szCs w:val="16"/>
    </w:rPr>
  </w:style>
  <w:style w:type="character" w:customStyle="1" w:styleId="Zkladntext3Char">
    <w:name w:val="Základní text 3 Char"/>
    <w:basedOn w:val="Standardnpsmoodstavce"/>
    <w:link w:val="Zkladntext3"/>
    <w:uiPriority w:val="99"/>
    <w:rsid w:val="00FE1026"/>
    <w:rPr>
      <w:sz w:val="16"/>
      <w:szCs w:val="16"/>
    </w:rPr>
  </w:style>
  <w:style w:type="paragraph" w:styleId="Zkladntextodsazen">
    <w:name w:val="Body Text Indent"/>
    <w:basedOn w:val="Normln"/>
    <w:link w:val="ZkladntextodsazenChar"/>
    <w:uiPriority w:val="99"/>
    <w:rsid w:val="00FE1026"/>
    <w:pPr>
      <w:tabs>
        <w:tab w:val="left" w:pos="0"/>
      </w:tabs>
      <w:ind w:left="360"/>
    </w:pPr>
  </w:style>
  <w:style w:type="character" w:customStyle="1" w:styleId="ZkladntextodsazenChar">
    <w:name w:val="Základní text odsazený Char"/>
    <w:basedOn w:val="Standardnpsmoodstavce"/>
    <w:link w:val="Zkladntextodsazen"/>
    <w:uiPriority w:val="99"/>
    <w:rsid w:val="00FE1026"/>
  </w:style>
  <w:style w:type="paragraph" w:styleId="Zkladntextodsazen3">
    <w:name w:val="Body Text Indent 3"/>
    <w:basedOn w:val="Normln"/>
    <w:link w:val="Zkladntextodsazen3Char"/>
    <w:uiPriority w:val="99"/>
    <w:rsid w:val="00FE1026"/>
    <w:pPr>
      <w:ind w:left="709"/>
    </w:pPr>
    <w:rPr>
      <w:sz w:val="16"/>
      <w:szCs w:val="16"/>
    </w:rPr>
  </w:style>
  <w:style w:type="character" w:customStyle="1" w:styleId="Zkladntextodsazen3Char">
    <w:name w:val="Základní text odsazený 3 Char"/>
    <w:basedOn w:val="Standardnpsmoodstavce"/>
    <w:link w:val="Zkladntextodsazen3"/>
    <w:uiPriority w:val="99"/>
    <w:rsid w:val="00FE1026"/>
    <w:rPr>
      <w:sz w:val="16"/>
      <w:szCs w:val="16"/>
    </w:rPr>
  </w:style>
  <w:style w:type="paragraph" w:styleId="Prosttext">
    <w:name w:val="Plain Text"/>
    <w:basedOn w:val="Normln"/>
    <w:link w:val="ProsttextChar"/>
    <w:uiPriority w:val="99"/>
    <w:rsid w:val="00FE1026"/>
    <w:rPr>
      <w:rFonts w:ascii="Courier New" w:hAnsi="Courier New"/>
    </w:rPr>
  </w:style>
  <w:style w:type="character" w:customStyle="1" w:styleId="ProsttextChar">
    <w:name w:val="Prostý text Char"/>
    <w:basedOn w:val="Standardnpsmoodstavce"/>
    <w:link w:val="Prosttext"/>
    <w:uiPriority w:val="99"/>
    <w:rsid w:val="00FE1026"/>
    <w:rPr>
      <w:rFonts w:ascii="Courier New" w:hAnsi="Courier New"/>
    </w:rPr>
  </w:style>
  <w:style w:type="paragraph" w:styleId="Seznam2">
    <w:name w:val="List 2"/>
    <w:basedOn w:val="Normln"/>
    <w:uiPriority w:val="99"/>
    <w:rsid w:val="00FE1026"/>
    <w:pPr>
      <w:ind w:left="566" w:hanging="283"/>
    </w:pPr>
  </w:style>
  <w:style w:type="paragraph" w:styleId="Nzev">
    <w:name w:val="Title"/>
    <w:basedOn w:val="Normln"/>
    <w:link w:val="NzevChar"/>
    <w:uiPriority w:val="99"/>
    <w:qFormat/>
    <w:rsid w:val="0037040D"/>
    <w:pPr>
      <w:jc w:val="center"/>
    </w:pPr>
    <w:rPr>
      <w:rFonts w:cs="Arial"/>
      <w:b/>
      <w:bCs/>
      <w:kern w:val="28"/>
      <w:sz w:val="48"/>
      <w:szCs w:val="48"/>
    </w:rPr>
  </w:style>
  <w:style w:type="character" w:customStyle="1" w:styleId="NzevChar">
    <w:name w:val="Název Char"/>
    <w:basedOn w:val="Standardnpsmoodstavce"/>
    <w:link w:val="Nzev"/>
    <w:uiPriority w:val="99"/>
    <w:rsid w:val="0037040D"/>
    <w:rPr>
      <w:rFonts w:ascii="Arial" w:hAnsi="Arial" w:cs="Arial"/>
      <w:b/>
      <w:bCs/>
      <w:kern w:val="28"/>
      <w:sz w:val="48"/>
      <w:szCs w:val="48"/>
    </w:rPr>
  </w:style>
  <w:style w:type="paragraph" w:customStyle="1" w:styleId="Rozloendokumentu1">
    <w:name w:val="Rozložení dokumentu1"/>
    <w:basedOn w:val="Normln"/>
    <w:uiPriority w:val="99"/>
    <w:semiHidden/>
    <w:rsid w:val="00FE1026"/>
    <w:pPr>
      <w:shd w:val="clear" w:color="auto" w:fill="000080"/>
    </w:pPr>
    <w:rPr>
      <w:rFonts w:ascii="Tahoma" w:hAnsi="Tahoma" w:cs="Tahoma"/>
    </w:rPr>
  </w:style>
  <w:style w:type="character" w:customStyle="1" w:styleId="TextbublinyChar">
    <w:name w:val="Text bubliny Char"/>
    <w:basedOn w:val="Standardnpsmoodstavce"/>
    <w:link w:val="Textbubliny"/>
    <w:uiPriority w:val="99"/>
    <w:semiHidden/>
    <w:locked/>
    <w:rsid w:val="00FE1026"/>
  </w:style>
  <w:style w:type="paragraph" w:styleId="Seznam">
    <w:name w:val="List"/>
    <w:basedOn w:val="Normln"/>
    <w:uiPriority w:val="99"/>
    <w:rsid w:val="00FE1026"/>
    <w:pPr>
      <w:ind w:left="283" w:hanging="283"/>
    </w:pPr>
  </w:style>
  <w:style w:type="paragraph" w:styleId="Osloven">
    <w:name w:val="Salutation"/>
    <w:basedOn w:val="Normln"/>
    <w:next w:val="Normln"/>
    <w:link w:val="OslovenChar"/>
    <w:uiPriority w:val="99"/>
    <w:rsid w:val="00FE1026"/>
  </w:style>
  <w:style w:type="character" w:customStyle="1" w:styleId="OslovenChar">
    <w:name w:val="Oslovení Char"/>
    <w:basedOn w:val="Standardnpsmoodstavce"/>
    <w:link w:val="Osloven"/>
    <w:uiPriority w:val="99"/>
    <w:rsid w:val="00FE1026"/>
  </w:style>
  <w:style w:type="character" w:customStyle="1" w:styleId="PedmtkomenteChar">
    <w:name w:val="Předmět komentáře Char"/>
    <w:basedOn w:val="TextkomenteChar"/>
    <w:link w:val="Pedmtkomente"/>
    <w:uiPriority w:val="99"/>
    <w:semiHidden/>
    <w:locked/>
    <w:rsid w:val="00FE1026"/>
    <w:rPr>
      <w:b/>
      <w:bCs/>
    </w:rPr>
  </w:style>
  <w:style w:type="paragraph" w:customStyle="1" w:styleId="Zkladntext211">
    <w:name w:val="Základní text 211"/>
    <w:basedOn w:val="Normln"/>
    <w:uiPriority w:val="99"/>
    <w:rsid w:val="00FE1026"/>
    <w:pPr>
      <w:suppressAutoHyphens/>
      <w:jc w:val="center"/>
    </w:pPr>
    <w:rPr>
      <w:rFonts w:cs="Arial"/>
    </w:rPr>
  </w:style>
  <w:style w:type="paragraph" w:customStyle="1" w:styleId="Odstavecseseznamem1">
    <w:name w:val="Odstavec se seznamem1"/>
    <w:basedOn w:val="Normln"/>
    <w:uiPriority w:val="99"/>
    <w:rsid w:val="00FE1026"/>
    <w:pPr>
      <w:suppressAutoHyphens/>
      <w:ind w:left="708"/>
    </w:pPr>
  </w:style>
  <w:style w:type="character" w:customStyle="1" w:styleId="st1">
    <w:name w:val="st1"/>
    <w:uiPriority w:val="99"/>
    <w:rsid w:val="00FE1026"/>
  </w:style>
  <w:style w:type="character" w:customStyle="1" w:styleId="RozloendokumentuChar">
    <w:name w:val="Rozložení dokumentu Char"/>
    <w:basedOn w:val="Standardnpsmoodstavce"/>
    <w:link w:val="Rozloendokumentu"/>
    <w:uiPriority w:val="99"/>
    <w:semiHidden/>
    <w:locked/>
    <w:rsid w:val="00FE1026"/>
    <w:rPr>
      <w:sz w:val="2"/>
      <w:szCs w:val="2"/>
      <w:shd w:val="clear" w:color="auto" w:fill="000080"/>
    </w:rPr>
  </w:style>
  <w:style w:type="paragraph" w:customStyle="1" w:styleId="Zkladntext22">
    <w:name w:val="Základní text 22"/>
    <w:basedOn w:val="Normln"/>
    <w:uiPriority w:val="99"/>
    <w:rsid w:val="00FE1026"/>
    <w:pPr>
      <w:suppressAutoHyphens/>
    </w:pPr>
    <w:rPr>
      <w:rFonts w:cs="Arial"/>
    </w:rPr>
  </w:style>
  <w:style w:type="paragraph" w:customStyle="1" w:styleId="lneksmlouvytextPVL">
    <w:name w:val="Článek smlouvy text (PVL)"/>
    <w:basedOn w:val="Normln"/>
    <w:link w:val="lneksmlouvytextPVLChar"/>
    <w:qFormat/>
    <w:rsid w:val="00FE1026"/>
    <w:pPr>
      <w:numPr>
        <w:ilvl w:val="1"/>
        <w:numId w:val="1"/>
      </w:numPr>
      <w:tabs>
        <w:tab w:val="left" w:pos="426"/>
      </w:tabs>
      <w:ind w:left="426" w:hanging="426"/>
      <w:jc w:val="both"/>
      <w:outlineLvl w:val="1"/>
    </w:pPr>
    <w:rPr>
      <w:lang w:eastAsia="en-US"/>
    </w:rPr>
  </w:style>
  <w:style w:type="paragraph" w:customStyle="1" w:styleId="lneksmlouvynadpisPVL">
    <w:name w:val="Článek smlouvy nadpis (PVL)"/>
    <w:basedOn w:val="Normln"/>
    <w:qFormat/>
    <w:rsid w:val="00FE1026"/>
    <w:pPr>
      <w:numPr>
        <w:numId w:val="1"/>
      </w:numPr>
      <w:tabs>
        <w:tab w:val="left" w:pos="426"/>
      </w:tabs>
      <w:spacing w:before="120" w:after="120"/>
      <w:jc w:val="center"/>
      <w:outlineLvl w:val="0"/>
    </w:pPr>
    <w:rPr>
      <w:b/>
      <w:szCs w:val="22"/>
      <w:u w:val="single"/>
      <w:lang w:eastAsia="en-US"/>
    </w:rPr>
  </w:style>
  <w:style w:type="paragraph" w:customStyle="1" w:styleId="SeznamsmlouvaPVL">
    <w:name w:val="Seznam smlouva (PVL)"/>
    <w:basedOn w:val="lneksmlouvytextPVL"/>
    <w:link w:val="SeznamsmlouvaPVLChar"/>
    <w:qFormat/>
    <w:rsid w:val="003255A5"/>
    <w:pPr>
      <w:numPr>
        <w:ilvl w:val="2"/>
      </w:numPr>
      <w:tabs>
        <w:tab w:val="clear" w:pos="426"/>
      </w:tabs>
      <w:ind w:left="851" w:hanging="425"/>
    </w:pPr>
  </w:style>
  <w:style w:type="character" w:customStyle="1" w:styleId="lneksmlouvytextPVLChar">
    <w:name w:val="Článek smlouvy text (PVL) Char"/>
    <w:link w:val="lneksmlouvytextPVL"/>
    <w:locked/>
    <w:rsid w:val="00FE1026"/>
    <w:rPr>
      <w:rFonts w:ascii="Arial" w:hAnsi="Arial"/>
      <w:sz w:val="22"/>
      <w:lang w:eastAsia="en-US"/>
    </w:rPr>
  </w:style>
  <w:style w:type="paragraph" w:customStyle="1" w:styleId="Meziodstavce">
    <w:name w:val="Meziodstavce"/>
    <w:basedOn w:val="Normln"/>
    <w:link w:val="MeziodstavceChar"/>
    <w:qFormat/>
    <w:rsid w:val="00FE1026"/>
    <w:pPr>
      <w:outlineLvl w:val="1"/>
    </w:pPr>
    <w:rPr>
      <w:lang w:eastAsia="en-US"/>
    </w:rPr>
  </w:style>
  <w:style w:type="character" w:customStyle="1" w:styleId="MeziodstavceChar">
    <w:name w:val="Meziodstavce Char"/>
    <w:link w:val="Meziodstavce"/>
    <w:locked/>
    <w:rsid w:val="00FE1026"/>
    <w:rPr>
      <w:rFonts w:ascii="Arial" w:hAnsi="Arial"/>
      <w:sz w:val="22"/>
      <w:lang w:eastAsia="en-US"/>
    </w:rPr>
  </w:style>
  <w:style w:type="paragraph" w:styleId="Revize">
    <w:name w:val="Revision"/>
    <w:hidden/>
    <w:uiPriority w:val="99"/>
    <w:semiHidden/>
    <w:rsid w:val="00FE1026"/>
  </w:style>
  <w:style w:type="table" w:styleId="Mkatabulky">
    <w:name w:val="Table Grid"/>
    <w:basedOn w:val="Normlntabulka"/>
    <w:uiPriority w:val="59"/>
    <w:rsid w:val="00FE102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FE1026"/>
    <w:rPr>
      <w:color w:val="808080"/>
    </w:rPr>
  </w:style>
  <w:style w:type="character" w:customStyle="1" w:styleId="SeznamsmlouvaPVLChar">
    <w:name w:val="Seznam smlouva (PVL) Char"/>
    <w:basedOn w:val="Standardnpsmoodstavce"/>
    <w:link w:val="SeznamsmlouvaPVL"/>
    <w:locked/>
    <w:rsid w:val="003255A5"/>
    <w:rPr>
      <w:rFonts w:ascii="Arial" w:hAnsi="Arial"/>
      <w:sz w:val="22"/>
      <w:lang w:eastAsia="en-US"/>
    </w:rPr>
  </w:style>
  <w:style w:type="paragraph" w:styleId="Bezmezer">
    <w:name w:val="No Spacing"/>
    <w:uiPriority w:val="1"/>
    <w:qFormat/>
    <w:rsid w:val="00FE1026"/>
  </w:style>
  <w:style w:type="paragraph" w:customStyle="1" w:styleId="Odrkakzkladnmuseznamu">
    <w:name w:val="Odrážka k základnímu seznamu"/>
    <w:basedOn w:val="Odrkanamstoseznamu"/>
    <w:qFormat/>
    <w:rsid w:val="00FE1026"/>
    <w:pPr>
      <w:numPr>
        <w:ilvl w:val="1"/>
      </w:numPr>
      <w:tabs>
        <w:tab w:val="num" w:pos="360"/>
        <w:tab w:val="num" w:pos="1440"/>
      </w:tabs>
      <w:jc w:val="both"/>
    </w:pPr>
  </w:style>
  <w:style w:type="paragraph" w:customStyle="1" w:styleId="Odrkanamstoseznamu">
    <w:name w:val="Odrážka namísto seznamu"/>
    <w:basedOn w:val="Normln"/>
    <w:link w:val="OdrkanamstoseznamuChar"/>
    <w:qFormat/>
    <w:rsid w:val="00FE1026"/>
    <w:pPr>
      <w:numPr>
        <w:numId w:val="2"/>
      </w:numPr>
    </w:pPr>
    <w:rPr>
      <w:rFonts w:eastAsia="Calibri"/>
      <w:szCs w:val="22"/>
      <w:lang w:eastAsia="en-US"/>
    </w:rPr>
  </w:style>
  <w:style w:type="character" w:customStyle="1" w:styleId="OdrkanamstoseznamuChar">
    <w:name w:val="Odrážka namísto seznamu Char"/>
    <w:link w:val="Odrkanamstoseznamu"/>
    <w:rsid w:val="00FE1026"/>
    <w:rPr>
      <w:rFonts w:ascii="Arial" w:eastAsia="Calibri" w:hAnsi="Arial"/>
      <w:sz w:val="22"/>
      <w:szCs w:val="22"/>
      <w:lang w:eastAsia="en-US"/>
    </w:rPr>
  </w:style>
  <w:style w:type="paragraph" w:customStyle="1" w:styleId="Textnormln">
    <w:name w:val="Text normální"/>
    <w:link w:val="TextnormlnChar"/>
    <w:qFormat/>
    <w:rsid w:val="00FE1026"/>
    <w:pPr>
      <w:ind w:left="851"/>
      <w:jc w:val="both"/>
    </w:pPr>
    <w:rPr>
      <w:rFonts w:ascii="Arial" w:eastAsia="Calibri" w:hAnsi="Arial"/>
      <w:sz w:val="22"/>
      <w:szCs w:val="22"/>
      <w:lang w:eastAsia="en-US"/>
    </w:rPr>
  </w:style>
  <w:style w:type="character" w:customStyle="1" w:styleId="TextnormlnChar">
    <w:name w:val="Text normální Char"/>
    <w:link w:val="Textnormln"/>
    <w:rsid w:val="00FE1026"/>
    <w:rPr>
      <w:rFonts w:ascii="Arial" w:eastAsia="Calibri" w:hAnsi="Arial"/>
      <w:sz w:val="22"/>
      <w:szCs w:val="22"/>
      <w:lang w:eastAsia="en-US"/>
    </w:rPr>
  </w:style>
  <w:style w:type="paragraph" w:customStyle="1" w:styleId="Identifikacepoddodavatel">
    <w:name w:val="Identifikace poddodavatelů"/>
    <w:basedOn w:val="Normln"/>
    <w:link w:val="IdentifikacepoddodavatelChar"/>
    <w:qFormat/>
    <w:rsid w:val="00FE1026"/>
    <w:pPr>
      <w:tabs>
        <w:tab w:val="left" w:pos="1985"/>
      </w:tabs>
      <w:ind w:left="1985" w:hanging="1560"/>
    </w:pPr>
    <w:rPr>
      <w:rFonts w:eastAsia="Calibri"/>
      <w:szCs w:val="22"/>
      <w:lang w:val="x-none" w:eastAsia="en-US"/>
    </w:rPr>
  </w:style>
  <w:style w:type="character" w:customStyle="1" w:styleId="IdentifikacepoddodavatelChar">
    <w:name w:val="Identifikace poddodavatelů Char"/>
    <w:basedOn w:val="Standardnpsmoodstavce"/>
    <w:link w:val="Identifikacepoddodavatel"/>
    <w:rsid w:val="00FE1026"/>
    <w:rPr>
      <w:rFonts w:ascii="Arial" w:eastAsia="Calibri" w:hAnsi="Arial"/>
      <w:sz w:val="22"/>
      <w:szCs w:val="22"/>
      <w:lang w:val="x-none" w:eastAsia="en-US"/>
    </w:rPr>
  </w:style>
  <w:style w:type="paragraph" w:customStyle="1" w:styleId="SamostatntextpodlnekPVL">
    <w:name w:val="Samostatný text pod článek (PVL)"/>
    <w:basedOn w:val="Normln"/>
    <w:link w:val="SamostatntextpodlnekPVLChar"/>
    <w:qFormat/>
    <w:rsid w:val="00FE1026"/>
    <w:rPr>
      <w:rFonts w:eastAsia="Calibri"/>
      <w:szCs w:val="22"/>
      <w:lang w:val="x-none" w:eastAsia="en-US"/>
    </w:rPr>
  </w:style>
  <w:style w:type="character" w:customStyle="1" w:styleId="SamostatntextpodlnekPVLChar">
    <w:name w:val="Samostatný text pod článek (PVL) Char"/>
    <w:link w:val="SamostatntextpodlnekPVL"/>
    <w:rsid w:val="00FE1026"/>
    <w:rPr>
      <w:rFonts w:ascii="Arial" w:eastAsia="Calibri" w:hAnsi="Arial"/>
      <w:sz w:val="22"/>
      <w:szCs w:val="22"/>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iPriority="99" w:unhideWhenUsed="1" w:qFormat="1"/>
    <w:lsdException w:name="heading 6" w:semiHidden="1" w:uiPriority="99" w:unhideWhenUsed="1" w:qFormat="1"/>
    <w:lsdException w:name="heading 7" w:uiPriority="99" w:qFormat="1"/>
    <w:lsdException w:name="heading 8" w:semiHidden="1" w:uiPriority="99" w:unhideWhenUsed="1" w:qFormat="1"/>
    <w:lsdException w:name="heading 9" w:semiHidden="1" w:uiPriority="99" w:unhideWhenUsed="1" w:qFormat="1"/>
    <w:lsdException w:name="annotation text" w:uiPriority="99"/>
    <w:lsdException w:name="footer" w:uiPriority="99"/>
    <w:lsdException w:name="caption" w:semiHidden="1" w:unhideWhenUsed="1" w:qFormat="1"/>
    <w:lsdException w:name="annotation reference" w:uiPriority="99"/>
    <w:lsdException w:name="page number" w:uiPriority="99"/>
    <w:lsdException w:name="List" w:uiPriority="99"/>
    <w:lsdException w:name="List 2" w:uiPriority="99"/>
    <w:lsdException w:name="Title" w:uiPriority="99" w:qFormat="1"/>
    <w:lsdException w:name="Default Paragraph Font" w:uiPriority="1"/>
    <w:lsdException w:name="Body Text" w:uiPriority="99"/>
    <w:lsdException w:name="Body Text Indent" w:uiPriority="99"/>
    <w:lsdException w:name="Subtitle" w:qFormat="1"/>
    <w:lsdException w:name="Salutation" w:uiPriority="99"/>
    <w:lsdException w:name="Body Text 2" w:uiPriority="99"/>
    <w:lsdException w:name="Body Text 3" w:uiPriority="99"/>
    <w:lsdException w:name="Body Text Indent 2" w:uiPriority="99"/>
    <w:lsdException w:name="Body Text Indent 3" w:uiPriority="99"/>
    <w:lsdException w:name="Hyperlink" w:uiPriority="99"/>
    <w:lsdException w:name="Strong" w:qFormat="1"/>
    <w:lsdException w:name="Emphasis" w:qFormat="1"/>
    <w:lsdException w:name="Document Map" w:uiPriority="99"/>
    <w:lsdException w:name="Plain Text"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7040D"/>
    <w:rPr>
      <w:rFonts w:ascii="Arial" w:hAnsi="Arial"/>
      <w:sz w:val="22"/>
    </w:rPr>
  </w:style>
  <w:style w:type="paragraph" w:styleId="Nadpis1">
    <w:name w:val="heading 1"/>
    <w:basedOn w:val="Normln"/>
    <w:next w:val="Normln"/>
    <w:link w:val="Nadpis1Char"/>
    <w:uiPriority w:val="99"/>
    <w:qFormat/>
    <w:rsid w:val="00FE1026"/>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FE1026"/>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FE1026"/>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FE1026"/>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FE1026"/>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FE1026"/>
    <w:pPr>
      <w:keepNext/>
      <w:jc w:val="center"/>
      <w:outlineLvl w:val="5"/>
    </w:pPr>
    <w:rPr>
      <w:rFonts w:ascii="Calibri" w:hAnsi="Calibri"/>
      <w:b/>
      <w:bCs/>
    </w:rPr>
  </w:style>
  <w:style w:type="paragraph" w:styleId="Nadpis7">
    <w:name w:val="heading 7"/>
    <w:basedOn w:val="Normln"/>
    <w:next w:val="Normln"/>
    <w:link w:val="Nadpis7Char"/>
    <w:uiPriority w:val="99"/>
    <w:qFormat/>
    <w:rsid w:val="00FE1026"/>
    <w:pPr>
      <w:keepNext/>
      <w:keepLines/>
      <w:jc w:val="center"/>
      <w:outlineLvl w:val="6"/>
    </w:pPr>
    <w:rPr>
      <w:b/>
      <w:bCs/>
      <w:szCs w:val="22"/>
      <w:u w:val="single"/>
    </w:rPr>
  </w:style>
  <w:style w:type="paragraph" w:styleId="Nadpis8">
    <w:name w:val="heading 8"/>
    <w:basedOn w:val="Normln"/>
    <w:next w:val="Normln"/>
    <w:link w:val="Nadpis8Char"/>
    <w:uiPriority w:val="99"/>
    <w:qFormat/>
    <w:rsid w:val="00FE1026"/>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FE1026"/>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uiPriority w:val="99"/>
    <w:rsid w:val="00B15B1D"/>
  </w:style>
  <w:style w:type="paragraph" w:styleId="Zpat">
    <w:name w:val="footer"/>
    <w:basedOn w:val="Normln"/>
    <w:link w:val="ZpatChar"/>
    <w:uiPriority w:val="99"/>
    <w:rsid w:val="00FE1026"/>
    <w:pPr>
      <w:tabs>
        <w:tab w:val="center" w:pos="4536"/>
        <w:tab w:val="right" w:pos="9072"/>
      </w:tabs>
    </w:pPr>
  </w:style>
  <w:style w:type="paragraph" w:styleId="Zhlav">
    <w:name w:val="header"/>
    <w:aliases w:val="záhlaví"/>
    <w:basedOn w:val="Normln"/>
    <w:link w:val="ZhlavChar"/>
    <w:rsid w:val="00FE1026"/>
    <w:pPr>
      <w:tabs>
        <w:tab w:val="center" w:pos="4536"/>
        <w:tab w:val="right" w:pos="9072"/>
      </w:tabs>
    </w:pPr>
  </w:style>
  <w:style w:type="paragraph" w:customStyle="1" w:styleId="Zkladntext21">
    <w:name w:val="Základní text 21"/>
    <w:basedOn w:val="Normln"/>
    <w:uiPriority w:val="99"/>
    <w:rsid w:val="00FE1026"/>
    <w:pPr>
      <w:jc w:val="both"/>
    </w:pPr>
    <w:rPr>
      <w:rFonts w:cs="Arial"/>
    </w:rPr>
  </w:style>
  <w:style w:type="paragraph" w:customStyle="1" w:styleId="Zkladntextodsazen31">
    <w:name w:val="Základní text odsazený 31"/>
    <w:basedOn w:val="Normln"/>
    <w:uiPriority w:val="99"/>
    <w:rsid w:val="00FE1026"/>
    <w:pPr>
      <w:suppressAutoHyphens/>
      <w:ind w:left="709"/>
      <w:jc w:val="both"/>
    </w:pPr>
    <w:rPr>
      <w:rFonts w:cs="Arial"/>
      <w:lang w:eastAsia="ar-SA"/>
    </w:rPr>
  </w:style>
  <w:style w:type="character" w:customStyle="1" w:styleId="ZhlavChar">
    <w:name w:val="Záhlaví Char"/>
    <w:aliases w:val="záhlaví Char"/>
    <w:link w:val="Zhlav"/>
    <w:locked/>
    <w:rsid w:val="00B15B1D"/>
  </w:style>
  <w:style w:type="paragraph" w:styleId="Zkladntext2">
    <w:name w:val="Body Text 2"/>
    <w:basedOn w:val="Normln"/>
    <w:link w:val="Zkladntext2Char"/>
    <w:uiPriority w:val="99"/>
    <w:rsid w:val="00FE1026"/>
    <w:pPr>
      <w:jc w:val="center"/>
    </w:pPr>
  </w:style>
  <w:style w:type="paragraph" w:styleId="Odstavecseseznamem">
    <w:name w:val="List Paragraph"/>
    <w:basedOn w:val="Normln"/>
    <w:qFormat/>
    <w:rsid w:val="00FE1026"/>
    <w:pPr>
      <w:ind w:left="708"/>
    </w:pPr>
  </w:style>
  <w:style w:type="paragraph" w:customStyle="1" w:styleId="PFI-pismeno">
    <w:name w:val="PFI-pismeno"/>
    <w:basedOn w:val="Normln"/>
    <w:rsid w:val="0037040D"/>
    <w:pPr>
      <w:tabs>
        <w:tab w:val="num" w:pos="720"/>
      </w:tabs>
      <w:spacing w:after="120"/>
      <w:ind w:left="720" w:hanging="360"/>
      <w:jc w:val="both"/>
    </w:pPr>
    <w:rPr>
      <w:rFonts w:ascii="Palatino Linotype" w:hAnsi="Palatino Linotype"/>
      <w:szCs w:val="24"/>
    </w:rPr>
  </w:style>
  <w:style w:type="paragraph" w:styleId="Textbubliny">
    <w:name w:val="Balloon Text"/>
    <w:basedOn w:val="Normln"/>
    <w:link w:val="TextbublinyChar"/>
    <w:uiPriority w:val="99"/>
    <w:semiHidden/>
    <w:rsid w:val="00FE1026"/>
  </w:style>
  <w:style w:type="paragraph" w:styleId="Rozloendokumentu">
    <w:name w:val="Document Map"/>
    <w:basedOn w:val="Normln"/>
    <w:link w:val="RozloendokumentuChar"/>
    <w:uiPriority w:val="99"/>
    <w:semiHidden/>
    <w:rsid w:val="00FE1026"/>
    <w:pPr>
      <w:shd w:val="clear" w:color="auto" w:fill="000080"/>
    </w:pPr>
    <w:rPr>
      <w:sz w:val="2"/>
      <w:szCs w:val="2"/>
    </w:rPr>
  </w:style>
  <w:style w:type="character" w:styleId="Odkaznakoment">
    <w:name w:val="annotation reference"/>
    <w:uiPriority w:val="99"/>
    <w:rsid w:val="00FE1026"/>
    <w:rPr>
      <w:rFonts w:cs="Times New Roman"/>
      <w:sz w:val="16"/>
    </w:rPr>
  </w:style>
  <w:style w:type="paragraph" w:styleId="Textkomente">
    <w:name w:val="annotation text"/>
    <w:basedOn w:val="Normln"/>
    <w:link w:val="TextkomenteChar"/>
    <w:uiPriority w:val="99"/>
    <w:rsid w:val="00FE1026"/>
  </w:style>
  <w:style w:type="paragraph" w:styleId="Pedmtkomente">
    <w:name w:val="annotation subject"/>
    <w:basedOn w:val="Textkomente"/>
    <w:next w:val="Textkomente"/>
    <w:link w:val="PedmtkomenteChar"/>
    <w:uiPriority w:val="99"/>
    <w:semiHidden/>
    <w:rsid w:val="00FE1026"/>
    <w:rPr>
      <w:b/>
      <w:bCs/>
    </w:rPr>
  </w:style>
  <w:style w:type="character" w:styleId="Siln">
    <w:name w:val="Strong"/>
    <w:qFormat/>
    <w:rsid w:val="00EA7DBF"/>
    <w:rPr>
      <w:b/>
      <w:bCs/>
    </w:rPr>
  </w:style>
  <w:style w:type="character" w:customStyle="1" w:styleId="TextkomenteChar">
    <w:name w:val="Text komentáře Char"/>
    <w:link w:val="Textkomente"/>
    <w:uiPriority w:val="99"/>
    <w:rsid w:val="00B737A9"/>
  </w:style>
  <w:style w:type="character" w:styleId="Hypertextovodkaz">
    <w:name w:val="Hyperlink"/>
    <w:uiPriority w:val="99"/>
    <w:rsid w:val="00FE1026"/>
    <w:rPr>
      <w:rFonts w:cs="Times New Roman"/>
      <w:color w:val="0000FF"/>
      <w:u w:val="single"/>
    </w:rPr>
  </w:style>
  <w:style w:type="paragraph" w:customStyle="1" w:styleId="Identifikacesmluvnstrany">
    <w:name w:val="Identifikace smluvní strany"/>
    <w:basedOn w:val="Normln"/>
    <w:link w:val="IdentifikacesmluvnstranyChar"/>
    <w:qFormat/>
    <w:rsid w:val="00A521B5"/>
    <w:pPr>
      <w:tabs>
        <w:tab w:val="left" w:pos="2835"/>
      </w:tabs>
      <w:outlineLvl w:val="1"/>
    </w:pPr>
    <w:rPr>
      <w:rFonts w:eastAsia="Calibri"/>
      <w:szCs w:val="22"/>
      <w:lang w:val="x-none" w:eastAsia="en-US"/>
    </w:rPr>
  </w:style>
  <w:style w:type="character" w:customStyle="1" w:styleId="IdentifikacesmluvnstranyChar">
    <w:name w:val="Identifikace smluvní strany Char"/>
    <w:link w:val="Identifikacesmluvnstrany"/>
    <w:rsid w:val="00A521B5"/>
    <w:rPr>
      <w:rFonts w:ascii="Arial" w:eastAsia="Calibri" w:hAnsi="Arial"/>
      <w:sz w:val="22"/>
      <w:szCs w:val="22"/>
      <w:lang w:val="x-none" w:eastAsia="en-US"/>
    </w:rPr>
  </w:style>
  <w:style w:type="character" w:customStyle="1" w:styleId="Nadpis1Char">
    <w:name w:val="Nadpis 1 Char"/>
    <w:basedOn w:val="Standardnpsmoodstavce"/>
    <w:link w:val="Nadpis1"/>
    <w:uiPriority w:val="99"/>
    <w:rsid w:val="00FE1026"/>
    <w:rPr>
      <w:rFonts w:ascii="Cambria" w:hAnsi="Cambria"/>
      <w:b/>
      <w:bCs/>
      <w:kern w:val="32"/>
      <w:sz w:val="32"/>
      <w:szCs w:val="32"/>
    </w:rPr>
  </w:style>
  <w:style w:type="character" w:customStyle="1" w:styleId="Nadpis3Char">
    <w:name w:val="Nadpis 3 Char"/>
    <w:basedOn w:val="Standardnpsmoodstavce"/>
    <w:link w:val="Nadpis3"/>
    <w:uiPriority w:val="99"/>
    <w:rsid w:val="00FE1026"/>
    <w:rPr>
      <w:rFonts w:ascii="Cambria" w:hAnsi="Cambria"/>
      <w:b/>
      <w:bCs/>
      <w:sz w:val="26"/>
      <w:szCs w:val="26"/>
    </w:rPr>
  </w:style>
  <w:style w:type="character" w:customStyle="1" w:styleId="Nadpis5Char">
    <w:name w:val="Nadpis 5 Char"/>
    <w:basedOn w:val="Standardnpsmoodstavce"/>
    <w:link w:val="Nadpis5"/>
    <w:uiPriority w:val="99"/>
    <w:rsid w:val="00FE1026"/>
    <w:rPr>
      <w:rFonts w:ascii="Calibri" w:hAnsi="Calibri"/>
      <w:b/>
      <w:bCs/>
      <w:i/>
      <w:iCs/>
      <w:sz w:val="26"/>
      <w:szCs w:val="26"/>
    </w:rPr>
  </w:style>
  <w:style w:type="character" w:customStyle="1" w:styleId="Nadpis6Char">
    <w:name w:val="Nadpis 6 Char"/>
    <w:basedOn w:val="Standardnpsmoodstavce"/>
    <w:link w:val="Nadpis6"/>
    <w:uiPriority w:val="99"/>
    <w:rsid w:val="00FE1026"/>
    <w:rPr>
      <w:rFonts w:ascii="Calibri" w:hAnsi="Calibri"/>
      <w:b/>
      <w:bCs/>
    </w:rPr>
  </w:style>
  <w:style w:type="character" w:customStyle="1" w:styleId="Nadpis8Char">
    <w:name w:val="Nadpis 8 Char"/>
    <w:basedOn w:val="Standardnpsmoodstavce"/>
    <w:link w:val="Nadpis8"/>
    <w:uiPriority w:val="99"/>
    <w:rsid w:val="00FE1026"/>
    <w:rPr>
      <w:rFonts w:ascii="Calibri" w:hAnsi="Calibri"/>
      <w:i/>
      <w:iCs/>
      <w:sz w:val="24"/>
      <w:szCs w:val="24"/>
    </w:rPr>
  </w:style>
  <w:style w:type="character" w:customStyle="1" w:styleId="Nadpis9Char">
    <w:name w:val="Nadpis 9 Char"/>
    <w:basedOn w:val="Standardnpsmoodstavce"/>
    <w:link w:val="Nadpis9"/>
    <w:uiPriority w:val="99"/>
    <w:rsid w:val="00FE1026"/>
    <w:rPr>
      <w:rFonts w:ascii="Cambria" w:hAnsi="Cambria"/>
    </w:rPr>
  </w:style>
  <w:style w:type="character" w:customStyle="1" w:styleId="Nadpis2Char">
    <w:name w:val="Nadpis 2 Char"/>
    <w:basedOn w:val="Standardnpsmoodstavce"/>
    <w:link w:val="Nadpis2"/>
    <w:uiPriority w:val="99"/>
    <w:locked/>
    <w:rsid w:val="00FE1026"/>
    <w:rPr>
      <w:rFonts w:ascii="Cambria" w:hAnsi="Cambria"/>
      <w:b/>
      <w:bCs/>
      <w:i/>
      <w:iCs/>
      <w:sz w:val="28"/>
      <w:szCs w:val="28"/>
    </w:rPr>
  </w:style>
  <w:style w:type="character" w:customStyle="1" w:styleId="Nadpis4Char">
    <w:name w:val="Nadpis 4 Char"/>
    <w:basedOn w:val="Standardnpsmoodstavce"/>
    <w:link w:val="Nadpis4"/>
    <w:uiPriority w:val="99"/>
    <w:locked/>
    <w:rsid w:val="00FE1026"/>
    <w:rPr>
      <w:rFonts w:ascii="Calibri" w:hAnsi="Calibri"/>
      <w:b/>
      <w:bCs/>
      <w:sz w:val="28"/>
      <w:szCs w:val="28"/>
    </w:rPr>
  </w:style>
  <w:style w:type="character" w:customStyle="1" w:styleId="Nadpis7Char">
    <w:name w:val="Nadpis 7 Char"/>
    <w:basedOn w:val="Standardnpsmoodstavce"/>
    <w:link w:val="Nadpis7"/>
    <w:uiPriority w:val="99"/>
    <w:locked/>
    <w:rsid w:val="00FE1026"/>
    <w:rPr>
      <w:rFonts w:ascii="Arial" w:hAnsi="Arial"/>
      <w:b/>
      <w:bCs/>
      <w:sz w:val="22"/>
      <w:szCs w:val="22"/>
      <w:u w:val="single"/>
    </w:rPr>
  </w:style>
  <w:style w:type="character" w:customStyle="1" w:styleId="ZpatChar">
    <w:name w:val="Zápatí Char"/>
    <w:basedOn w:val="Standardnpsmoodstavce"/>
    <w:link w:val="Zpat"/>
    <w:uiPriority w:val="99"/>
    <w:locked/>
    <w:rsid w:val="00FE1026"/>
  </w:style>
  <w:style w:type="paragraph" w:styleId="Zkladntext">
    <w:name w:val="Body Text"/>
    <w:basedOn w:val="Normln"/>
    <w:link w:val="ZkladntextChar"/>
    <w:uiPriority w:val="99"/>
    <w:rsid w:val="00FE1026"/>
  </w:style>
  <w:style w:type="character" w:customStyle="1" w:styleId="ZkladntextChar">
    <w:name w:val="Základní text Char"/>
    <w:basedOn w:val="Standardnpsmoodstavce"/>
    <w:link w:val="Zkladntext"/>
    <w:uiPriority w:val="99"/>
    <w:rsid w:val="00FE1026"/>
  </w:style>
  <w:style w:type="character" w:customStyle="1" w:styleId="Zkladntext2Char">
    <w:name w:val="Základní text 2 Char"/>
    <w:basedOn w:val="Standardnpsmoodstavce"/>
    <w:link w:val="Zkladntext2"/>
    <w:uiPriority w:val="99"/>
    <w:locked/>
    <w:rsid w:val="00FE1026"/>
  </w:style>
  <w:style w:type="paragraph" w:styleId="Zkladntextodsazen2">
    <w:name w:val="Body Text Indent 2"/>
    <w:basedOn w:val="Normln"/>
    <w:link w:val="Zkladntextodsazen2Char"/>
    <w:uiPriority w:val="99"/>
    <w:rsid w:val="00FE1026"/>
    <w:pPr>
      <w:tabs>
        <w:tab w:val="left" w:pos="2127"/>
      </w:tabs>
      <w:ind w:left="426"/>
    </w:pPr>
  </w:style>
  <w:style w:type="character" w:customStyle="1" w:styleId="Zkladntextodsazen2Char">
    <w:name w:val="Základní text odsazený 2 Char"/>
    <w:basedOn w:val="Standardnpsmoodstavce"/>
    <w:link w:val="Zkladntextodsazen2"/>
    <w:uiPriority w:val="99"/>
    <w:rsid w:val="00FE1026"/>
  </w:style>
  <w:style w:type="paragraph" w:styleId="Zkladntext3">
    <w:name w:val="Body Text 3"/>
    <w:basedOn w:val="Normln"/>
    <w:link w:val="Zkladntext3Char"/>
    <w:uiPriority w:val="99"/>
    <w:rsid w:val="00FE1026"/>
    <w:rPr>
      <w:sz w:val="16"/>
      <w:szCs w:val="16"/>
    </w:rPr>
  </w:style>
  <w:style w:type="character" w:customStyle="1" w:styleId="Zkladntext3Char">
    <w:name w:val="Základní text 3 Char"/>
    <w:basedOn w:val="Standardnpsmoodstavce"/>
    <w:link w:val="Zkladntext3"/>
    <w:uiPriority w:val="99"/>
    <w:rsid w:val="00FE1026"/>
    <w:rPr>
      <w:sz w:val="16"/>
      <w:szCs w:val="16"/>
    </w:rPr>
  </w:style>
  <w:style w:type="paragraph" w:styleId="Zkladntextodsazen">
    <w:name w:val="Body Text Indent"/>
    <w:basedOn w:val="Normln"/>
    <w:link w:val="ZkladntextodsazenChar"/>
    <w:uiPriority w:val="99"/>
    <w:rsid w:val="00FE1026"/>
    <w:pPr>
      <w:tabs>
        <w:tab w:val="left" w:pos="0"/>
      </w:tabs>
      <w:ind w:left="360"/>
    </w:pPr>
  </w:style>
  <w:style w:type="character" w:customStyle="1" w:styleId="ZkladntextodsazenChar">
    <w:name w:val="Základní text odsazený Char"/>
    <w:basedOn w:val="Standardnpsmoodstavce"/>
    <w:link w:val="Zkladntextodsazen"/>
    <w:uiPriority w:val="99"/>
    <w:rsid w:val="00FE1026"/>
  </w:style>
  <w:style w:type="paragraph" w:styleId="Zkladntextodsazen3">
    <w:name w:val="Body Text Indent 3"/>
    <w:basedOn w:val="Normln"/>
    <w:link w:val="Zkladntextodsazen3Char"/>
    <w:uiPriority w:val="99"/>
    <w:rsid w:val="00FE1026"/>
    <w:pPr>
      <w:ind w:left="709"/>
    </w:pPr>
    <w:rPr>
      <w:sz w:val="16"/>
      <w:szCs w:val="16"/>
    </w:rPr>
  </w:style>
  <w:style w:type="character" w:customStyle="1" w:styleId="Zkladntextodsazen3Char">
    <w:name w:val="Základní text odsazený 3 Char"/>
    <w:basedOn w:val="Standardnpsmoodstavce"/>
    <w:link w:val="Zkladntextodsazen3"/>
    <w:uiPriority w:val="99"/>
    <w:rsid w:val="00FE1026"/>
    <w:rPr>
      <w:sz w:val="16"/>
      <w:szCs w:val="16"/>
    </w:rPr>
  </w:style>
  <w:style w:type="paragraph" w:styleId="Prosttext">
    <w:name w:val="Plain Text"/>
    <w:basedOn w:val="Normln"/>
    <w:link w:val="ProsttextChar"/>
    <w:uiPriority w:val="99"/>
    <w:rsid w:val="00FE1026"/>
    <w:rPr>
      <w:rFonts w:ascii="Courier New" w:hAnsi="Courier New"/>
    </w:rPr>
  </w:style>
  <w:style w:type="character" w:customStyle="1" w:styleId="ProsttextChar">
    <w:name w:val="Prostý text Char"/>
    <w:basedOn w:val="Standardnpsmoodstavce"/>
    <w:link w:val="Prosttext"/>
    <w:uiPriority w:val="99"/>
    <w:rsid w:val="00FE1026"/>
    <w:rPr>
      <w:rFonts w:ascii="Courier New" w:hAnsi="Courier New"/>
    </w:rPr>
  </w:style>
  <w:style w:type="paragraph" w:styleId="Seznam2">
    <w:name w:val="List 2"/>
    <w:basedOn w:val="Normln"/>
    <w:uiPriority w:val="99"/>
    <w:rsid w:val="00FE1026"/>
    <w:pPr>
      <w:ind w:left="566" w:hanging="283"/>
    </w:pPr>
  </w:style>
  <w:style w:type="paragraph" w:styleId="Nzev">
    <w:name w:val="Title"/>
    <w:basedOn w:val="Normln"/>
    <w:link w:val="NzevChar"/>
    <w:uiPriority w:val="99"/>
    <w:qFormat/>
    <w:rsid w:val="0037040D"/>
    <w:pPr>
      <w:jc w:val="center"/>
    </w:pPr>
    <w:rPr>
      <w:rFonts w:cs="Arial"/>
      <w:b/>
      <w:bCs/>
      <w:kern w:val="28"/>
      <w:sz w:val="48"/>
      <w:szCs w:val="48"/>
    </w:rPr>
  </w:style>
  <w:style w:type="character" w:customStyle="1" w:styleId="NzevChar">
    <w:name w:val="Název Char"/>
    <w:basedOn w:val="Standardnpsmoodstavce"/>
    <w:link w:val="Nzev"/>
    <w:uiPriority w:val="99"/>
    <w:rsid w:val="0037040D"/>
    <w:rPr>
      <w:rFonts w:ascii="Arial" w:hAnsi="Arial" w:cs="Arial"/>
      <w:b/>
      <w:bCs/>
      <w:kern w:val="28"/>
      <w:sz w:val="48"/>
      <w:szCs w:val="48"/>
    </w:rPr>
  </w:style>
  <w:style w:type="paragraph" w:customStyle="1" w:styleId="Rozloendokumentu1">
    <w:name w:val="Rozložení dokumentu1"/>
    <w:basedOn w:val="Normln"/>
    <w:uiPriority w:val="99"/>
    <w:semiHidden/>
    <w:rsid w:val="00FE1026"/>
    <w:pPr>
      <w:shd w:val="clear" w:color="auto" w:fill="000080"/>
    </w:pPr>
    <w:rPr>
      <w:rFonts w:ascii="Tahoma" w:hAnsi="Tahoma" w:cs="Tahoma"/>
    </w:rPr>
  </w:style>
  <w:style w:type="character" w:customStyle="1" w:styleId="TextbublinyChar">
    <w:name w:val="Text bubliny Char"/>
    <w:basedOn w:val="Standardnpsmoodstavce"/>
    <w:link w:val="Textbubliny"/>
    <w:uiPriority w:val="99"/>
    <w:semiHidden/>
    <w:locked/>
    <w:rsid w:val="00FE1026"/>
  </w:style>
  <w:style w:type="paragraph" w:styleId="Seznam">
    <w:name w:val="List"/>
    <w:basedOn w:val="Normln"/>
    <w:uiPriority w:val="99"/>
    <w:rsid w:val="00FE1026"/>
    <w:pPr>
      <w:ind w:left="283" w:hanging="283"/>
    </w:pPr>
  </w:style>
  <w:style w:type="paragraph" w:styleId="Osloven">
    <w:name w:val="Salutation"/>
    <w:basedOn w:val="Normln"/>
    <w:next w:val="Normln"/>
    <w:link w:val="OslovenChar"/>
    <w:uiPriority w:val="99"/>
    <w:rsid w:val="00FE1026"/>
  </w:style>
  <w:style w:type="character" w:customStyle="1" w:styleId="OslovenChar">
    <w:name w:val="Oslovení Char"/>
    <w:basedOn w:val="Standardnpsmoodstavce"/>
    <w:link w:val="Osloven"/>
    <w:uiPriority w:val="99"/>
    <w:rsid w:val="00FE1026"/>
  </w:style>
  <w:style w:type="character" w:customStyle="1" w:styleId="PedmtkomenteChar">
    <w:name w:val="Předmět komentáře Char"/>
    <w:basedOn w:val="TextkomenteChar"/>
    <w:link w:val="Pedmtkomente"/>
    <w:uiPriority w:val="99"/>
    <w:semiHidden/>
    <w:locked/>
    <w:rsid w:val="00FE1026"/>
    <w:rPr>
      <w:b/>
      <w:bCs/>
    </w:rPr>
  </w:style>
  <w:style w:type="paragraph" w:customStyle="1" w:styleId="Zkladntext211">
    <w:name w:val="Základní text 211"/>
    <w:basedOn w:val="Normln"/>
    <w:uiPriority w:val="99"/>
    <w:rsid w:val="00FE1026"/>
    <w:pPr>
      <w:suppressAutoHyphens/>
      <w:jc w:val="center"/>
    </w:pPr>
    <w:rPr>
      <w:rFonts w:cs="Arial"/>
    </w:rPr>
  </w:style>
  <w:style w:type="paragraph" w:customStyle="1" w:styleId="Odstavecseseznamem1">
    <w:name w:val="Odstavec se seznamem1"/>
    <w:basedOn w:val="Normln"/>
    <w:uiPriority w:val="99"/>
    <w:rsid w:val="00FE1026"/>
    <w:pPr>
      <w:suppressAutoHyphens/>
      <w:ind w:left="708"/>
    </w:pPr>
  </w:style>
  <w:style w:type="character" w:customStyle="1" w:styleId="st1">
    <w:name w:val="st1"/>
    <w:uiPriority w:val="99"/>
    <w:rsid w:val="00FE1026"/>
  </w:style>
  <w:style w:type="character" w:customStyle="1" w:styleId="RozloendokumentuChar">
    <w:name w:val="Rozložení dokumentu Char"/>
    <w:basedOn w:val="Standardnpsmoodstavce"/>
    <w:link w:val="Rozloendokumentu"/>
    <w:uiPriority w:val="99"/>
    <w:semiHidden/>
    <w:locked/>
    <w:rsid w:val="00FE1026"/>
    <w:rPr>
      <w:sz w:val="2"/>
      <w:szCs w:val="2"/>
      <w:shd w:val="clear" w:color="auto" w:fill="000080"/>
    </w:rPr>
  </w:style>
  <w:style w:type="paragraph" w:customStyle="1" w:styleId="Zkladntext22">
    <w:name w:val="Základní text 22"/>
    <w:basedOn w:val="Normln"/>
    <w:uiPriority w:val="99"/>
    <w:rsid w:val="00FE1026"/>
    <w:pPr>
      <w:suppressAutoHyphens/>
    </w:pPr>
    <w:rPr>
      <w:rFonts w:cs="Arial"/>
    </w:rPr>
  </w:style>
  <w:style w:type="paragraph" w:customStyle="1" w:styleId="lneksmlouvytextPVL">
    <w:name w:val="Článek smlouvy text (PVL)"/>
    <w:basedOn w:val="Normln"/>
    <w:link w:val="lneksmlouvytextPVLChar"/>
    <w:qFormat/>
    <w:rsid w:val="00FE1026"/>
    <w:pPr>
      <w:numPr>
        <w:ilvl w:val="1"/>
        <w:numId w:val="1"/>
      </w:numPr>
      <w:tabs>
        <w:tab w:val="left" w:pos="426"/>
      </w:tabs>
      <w:ind w:left="426" w:hanging="426"/>
      <w:jc w:val="both"/>
      <w:outlineLvl w:val="1"/>
    </w:pPr>
    <w:rPr>
      <w:lang w:eastAsia="en-US"/>
    </w:rPr>
  </w:style>
  <w:style w:type="paragraph" w:customStyle="1" w:styleId="lneksmlouvynadpisPVL">
    <w:name w:val="Článek smlouvy nadpis (PVL)"/>
    <w:basedOn w:val="Normln"/>
    <w:qFormat/>
    <w:rsid w:val="00FE1026"/>
    <w:pPr>
      <w:numPr>
        <w:numId w:val="1"/>
      </w:numPr>
      <w:tabs>
        <w:tab w:val="left" w:pos="426"/>
      </w:tabs>
      <w:spacing w:before="120" w:after="120"/>
      <w:jc w:val="center"/>
      <w:outlineLvl w:val="0"/>
    </w:pPr>
    <w:rPr>
      <w:b/>
      <w:szCs w:val="22"/>
      <w:u w:val="single"/>
      <w:lang w:eastAsia="en-US"/>
    </w:rPr>
  </w:style>
  <w:style w:type="paragraph" w:customStyle="1" w:styleId="SeznamsmlouvaPVL">
    <w:name w:val="Seznam smlouva (PVL)"/>
    <w:basedOn w:val="lneksmlouvytextPVL"/>
    <w:link w:val="SeznamsmlouvaPVLChar"/>
    <w:qFormat/>
    <w:rsid w:val="003255A5"/>
    <w:pPr>
      <w:numPr>
        <w:ilvl w:val="2"/>
      </w:numPr>
      <w:tabs>
        <w:tab w:val="clear" w:pos="426"/>
      </w:tabs>
      <w:ind w:left="851" w:hanging="425"/>
    </w:pPr>
  </w:style>
  <w:style w:type="character" w:customStyle="1" w:styleId="lneksmlouvytextPVLChar">
    <w:name w:val="Článek smlouvy text (PVL) Char"/>
    <w:link w:val="lneksmlouvytextPVL"/>
    <w:locked/>
    <w:rsid w:val="00FE1026"/>
    <w:rPr>
      <w:rFonts w:ascii="Arial" w:hAnsi="Arial"/>
      <w:sz w:val="22"/>
      <w:lang w:eastAsia="en-US"/>
    </w:rPr>
  </w:style>
  <w:style w:type="paragraph" w:customStyle="1" w:styleId="Meziodstavce">
    <w:name w:val="Meziodstavce"/>
    <w:basedOn w:val="Normln"/>
    <w:link w:val="MeziodstavceChar"/>
    <w:qFormat/>
    <w:rsid w:val="00FE1026"/>
    <w:pPr>
      <w:outlineLvl w:val="1"/>
    </w:pPr>
    <w:rPr>
      <w:lang w:eastAsia="en-US"/>
    </w:rPr>
  </w:style>
  <w:style w:type="character" w:customStyle="1" w:styleId="MeziodstavceChar">
    <w:name w:val="Meziodstavce Char"/>
    <w:link w:val="Meziodstavce"/>
    <w:locked/>
    <w:rsid w:val="00FE1026"/>
    <w:rPr>
      <w:rFonts w:ascii="Arial" w:hAnsi="Arial"/>
      <w:sz w:val="22"/>
      <w:lang w:eastAsia="en-US"/>
    </w:rPr>
  </w:style>
  <w:style w:type="paragraph" w:styleId="Revize">
    <w:name w:val="Revision"/>
    <w:hidden/>
    <w:uiPriority w:val="99"/>
    <w:semiHidden/>
    <w:rsid w:val="00FE1026"/>
  </w:style>
  <w:style w:type="table" w:styleId="Mkatabulky">
    <w:name w:val="Table Grid"/>
    <w:basedOn w:val="Normlntabulka"/>
    <w:uiPriority w:val="59"/>
    <w:rsid w:val="00FE102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FE1026"/>
    <w:rPr>
      <w:color w:val="808080"/>
    </w:rPr>
  </w:style>
  <w:style w:type="character" w:customStyle="1" w:styleId="SeznamsmlouvaPVLChar">
    <w:name w:val="Seznam smlouva (PVL) Char"/>
    <w:basedOn w:val="Standardnpsmoodstavce"/>
    <w:link w:val="SeznamsmlouvaPVL"/>
    <w:locked/>
    <w:rsid w:val="003255A5"/>
    <w:rPr>
      <w:rFonts w:ascii="Arial" w:hAnsi="Arial"/>
      <w:sz w:val="22"/>
      <w:lang w:eastAsia="en-US"/>
    </w:rPr>
  </w:style>
  <w:style w:type="paragraph" w:styleId="Bezmezer">
    <w:name w:val="No Spacing"/>
    <w:uiPriority w:val="1"/>
    <w:qFormat/>
    <w:rsid w:val="00FE1026"/>
  </w:style>
  <w:style w:type="paragraph" w:customStyle="1" w:styleId="Odrkakzkladnmuseznamu">
    <w:name w:val="Odrážka k základnímu seznamu"/>
    <w:basedOn w:val="Odrkanamstoseznamu"/>
    <w:qFormat/>
    <w:rsid w:val="00FE1026"/>
    <w:pPr>
      <w:numPr>
        <w:ilvl w:val="1"/>
      </w:numPr>
      <w:tabs>
        <w:tab w:val="num" w:pos="360"/>
        <w:tab w:val="num" w:pos="1440"/>
      </w:tabs>
      <w:jc w:val="both"/>
    </w:pPr>
  </w:style>
  <w:style w:type="paragraph" w:customStyle="1" w:styleId="Odrkanamstoseznamu">
    <w:name w:val="Odrážka namísto seznamu"/>
    <w:basedOn w:val="Normln"/>
    <w:link w:val="OdrkanamstoseznamuChar"/>
    <w:qFormat/>
    <w:rsid w:val="00FE1026"/>
    <w:pPr>
      <w:numPr>
        <w:numId w:val="2"/>
      </w:numPr>
    </w:pPr>
    <w:rPr>
      <w:rFonts w:eastAsia="Calibri"/>
      <w:szCs w:val="22"/>
      <w:lang w:eastAsia="en-US"/>
    </w:rPr>
  </w:style>
  <w:style w:type="character" w:customStyle="1" w:styleId="OdrkanamstoseznamuChar">
    <w:name w:val="Odrážka namísto seznamu Char"/>
    <w:link w:val="Odrkanamstoseznamu"/>
    <w:rsid w:val="00FE1026"/>
    <w:rPr>
      <w:rFonts w:ascii="Arial" w:eastAsia="Calibri" w:hAnsi="Arial"/>
      <w:sz w:val="22"/>
      <w:szCs w:val="22"/>
      <w:lang w:eastAsia="en-US"/>
    </w:rPr>
  </w:style>
  <w:style w:type="paragraph" w:customStyle="1" w:styleId="Textnormln">
    <w:name w:val="Text normální"/>
    <w:link w:val="TextnormlnChar"/>
    <w:qFormat/>
    <w:rsid w:val="00FE1026"/>
    <w:pPr>
      <w:ind w:left="851"/>
      <w:jc w:val="both"/>
    </w:pPr>
    <w:rPr>
      <w:rFonts w:ascii="Arial" w:eastAsia="Calibri" w:hAnsi="Arial"/>
      <w:sz w:val="22"/>
      <w:szCs w:val="22"/>
      <w:lang w:eastAsia="en-US"/>
    </w:rPr>
  </w:style>
  <w:style w:type="character" w:customStyle="1" w:styleId="TextnormlnChar">
    <w:name w:val="Text normální Char"/>
    <w:link w:val="Textnormln"/>
    <w:rsid w:val="00FE1026"/>
    <w:rPr>
      <w:rFonts w:ascii="Arial" w:eastAsia="Calibri" w:hAnsi="Arial"/>
      <w:sz w:val="22"/>
      <w:szCs w:val="22"/>
      <w:lang w:eastAsia="en-US"/>
    </w:rPr>
  </w:style>
  <w:style w:type="paragraph" w:customStyle="1" w:styleId="Identifikacepoddodavatel">
    <w:name w:val="Identifikace poddodavatelů"/>
    <w:basedOn w:val="Normln"/>
    <w:link w:val="IdentifikacepoddodavatelChar"/>
    <w:qFormat/>
    <w:rsid w:val="00FE1026"/>
    <w:pPr>
      <w:tabs>
        <w:tab w:val="left" w:pos="1985"/>
      </w:tabs>
      <w:ind w:left="1985" w:hanging="1560"/>
    </w:pPr>
    <w:rPr>
      <w:rFonts w:eastAsia="Calibri"/>
      <w:szCs w:val="22"/>
      <w:lang w:val="x-none" w:eastAsia="en-US"/>
    </w:rPr>
  </w:style>
  <w:style w:type="character" w:customStyle="1" w:styleId="IdentifikacepoddodavatelChar">
    <w:name w:val="Identifikace poddodavatelů Char"/>
    <w:basedOn w:val="Standardnpsmoodstavce"/>
    <w:link w:val="Identifikacepoddodavatel"/>
    <w:rsid w:val="00FE1026"/>
    <w:rPr>
      <w:rFonts w:ascii="Arial" w:eastAsia="Calibri" w:hAnsi="Arial"/>
      <w:sz w:val="22"/>
      <w:szCs w:val="22"/>
      <w:lang w:val="x-none" w:eastAsia="en-US"/>
    </w:rPr>
  </w:style>
  <w:style w:type="paragraph" w:customStyle="1" w:styleId="SamostatntextpodlnekPVL">
    <w:name w:val="Samostatný text pod článek (PVL)"/>
    <w:basedOn w:val="Normln"/>
    <w:link w:val="SamostatntextpodlnekPVLChar"/>
    <w:qFormat/>
    <w:rsid w:val="00FE1026"/>
    <w:rPr>
      <w:rFonts w:eastAsia="Calibri"/>
      <w:szCs w:val="22"/>
      <w:lang w:val="x-none" w:eastAsia="en-US"/>
    </w:rPr>
  </w:style>
  <w:style w:type="character" w:customStyle="1" w:styleId="SamostatntextpodlnekPVLChar">
    <w:name w:val="Samostatný text pod článek (PVL) Char"/>
    <w:link w:val="SamostatntextpodlnekPVL"/>
    <w:rsid w:val="00FE1026"/>
    <w:rPr>
      <w:rFonts w:ascii="Arial" w:eastAsia="Calibri" w:hAnsi="Arial"/>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3673">
      <w:marLeft w:val="0"/>
      <w:marRight w:val="0"/>
      <w:marTop w:val="0"/>
      <w:marBottom w:val="0"/>
      <w:divBdr>
        <w:top w:val="none" w:sz="0" w:space="0" w:color="auto"/>
        <w:left w:val="none" w:sz="0" w:space="0" w:color="auto"/>
        <w:bottom w:val="none" w:sz="0" w:space="0" w:color="auto"/>
        <w:right w:val="none" w:sz="0" w:space="0" w:color="auto"/>
      </w:divBdr>
      <w:divsChild>
        <w:div w:id="40133683">
          <w:marLeft w:val="0"/>
          <w:marRight w:val="0"/>
          <w:marTop w:val="0"/>
          <w:marBottom w:val="0"/>
          <w:divBdr>
            <w:top w:val="none" w:sz="0" w:space="0" w:color="auto"/>
            <w:left w:val="none" w:sz="0" w:space="0" w:color="auto"/>
            <w:bottom w:val="none" w:sz="0" w:space="0" w:color="auto"/>
            <w:right w:val="none" w:sz="0" w:space="0" w:color="auto"/>
          </w:divBdr>
          <w:divsChild>
            <w:div w:id="40133682">
              <w:marLeft w:val="0"/>
              <w:marRight w:val="0"/>
              <w:marTop w:val="100"/>
              <w:marBottom w:val="100"/>
              <w:divBdr>
                <w:top w:val="none" w:sz="0" w:space="0" w:color="auto"/>
                <w:left w:val="none" w:sz="0" w:space="0" w:color="auto"/>
                <w:bottom w:val="none" w:sz="0" w:space="0" w:color="auto"/>
                <w:right w:val="none" w:sz="0" w:space="0" w:color="auto"/>
              </w:divBdr>
              <w:divsChild>
                <w:div w:id="40133676">
                  <w:marLeft w:val="0"/>
                  <w:marRight w:val="0"/>
                  <w:marTop w:val="100"/>
                  <w:marBottom w:val="100"/>
                  <w:divBdr>
                    <w:top w:val="none" w:sz="0" w:space="0" w:color="auto"/>
                    <w:left w:val="none" w:sz="0" w:space="0" w:color="auto"/>
                    <w:bottom w:val="none" w:sz="0" w:space="0" w:color="auto"/>
                    <w:right w:val="none" w:sz="0" w:space="0" w:color="auto"/>
                  </w:divBdr>
                  <w:divsChild>
                    <w:div w:id="40133674">
                      <w:marLeft w:val="0"/>
                      <w:marRight w:val="0"/>
                      <w:marTop w:val="0"/>
                      <w:marBottom w:val="0"/>
                      <w:divBdr>
                        <w:top w:val="none" w:sz="0" w:space="0" w:color="auto"/>
                        <w:left w:val="none" w:sz="0" w:space="0" w:color="auto"/>
                        <w:bottom w:val="none" w:sz="0" w:space="0" w:color="auto"/>
                        <w:right w:val="none" w:sz="0" w:space="0" w:color="auto"/>
                      </w:divBdr>
                      <w:divsChild>
                        <w:div w:id="401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78">
      <w:marLeft w:val="0"/>
      <w:marRight w:val="0"/>
      <w:marTop w:val="0"/>
      <w:marBottom w:val="0"/>
      <w:divBdr>
        <w:top w:val="none" w:sz="0" w:space="0" w:color="auto"/>
        <w:left w:val="none" w:sz="0" w:space="0" w:color="auto"/>
        <w:bottom w:val="none" w:sz="0" w:space="0" w:color="auto"/>
        <w:right w:val="none" w:sz="0" w:space="0" w:color="auto"/>
      </w:divBdr>
      <w:divsChild>
        <w:div w:id="40133675">
          <w:marLeft w:val="0"/>
          <w:marRight w:val="0"/>
          <w:marTop w:val="0"/>
          <w:marBottom w:val="0"/>
          <w:divBdr>
            <w:top w:val="none" w:sz="0" w:space="0" w:color="auto"/>
            <w:left w:val="none" w:sz="0" w:space="0" w:color="auto"/>
            <w:bottom w:val="none" w:sz="0" w:space="0" w:color="auto"/>
            <w:right w:val="none" w:sz="0" w:space="0" w:color="auto"/>
          </w:divBdr>
          <w:divsChild>
            <w:div w:id="40133672">
              <w:marLeft w:val="0"/>
              <w:marRight w:val="0"/>
              <w:marTop w:val="100"/>
              <w:marBottom w:val="100"/>
              <w:divBdr>
                <w:top w:val="none" w:sz="0" w:space="0" w:color="auto"/>
                <w:left w:val="none" w:sz="0" w:space="0" w:color="auto"/>
                <w:bottom w:val="none" w:sz="0" w:space="0" w:color="auto"/>
                <w:right w:val="none" w:sz="0" w:space="0" w:color="auto"/>
              </w:divBdr>
              <w:divsChild>
                <w:div w:id="40133689">
                  <w:marLeft w:val="0"/>
                  <w:marRight w:val="0"/>
                  <w:marTop w:val="100"/>
                  <w:marBottom w:val="100"/>
                  <w:divBdr>
                    <w:top w:val="none" w:sz="0" w:space="0" w:color="auto"/>
                    <w:left w:val="none" w:sz="0" w:space="0" w:color="auto"/>
                    <w:bottom w:val="none" w:sz="0" w:space="0" w:color="auto"/>
                    <w:right w:val="none" w:sz="0" w:space="0" w:color="auto"/>
                  </w:divBdr>
                  <w:divsChild>
                    <w:div w:id="40133684">
                      <w:marLeft w:val="0"/>
                      <w:marRight w:val="0"/>
                      <w:marTop w:val="0"/>
                      <w:marBottom w:val="0"/>
                      <w:divBdr>
                        <w:top w:val="none" w:sz="0" w:space="0" w:color="auto"/>
                        <w:left w:val="none" w:sz="0" w:space="0" w:color="auto"/>
                        <w:bottom w:val="none" w:sz="0" w:space="0" w:color="auto"/>
                        <w:right w:val="none" w:sz="0" w:space="0" w:color="auto"/>
                      </w:divBdr>
                      <w:divsChild>
                        <w:div w:id="4013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81">
      <w:marLeft w:val="0"/>
      <w:marRight w:val="0"/>
      <w:marTop w:val="0"/>
      <w:marBottom w:val="0"/>
      <w:divBdr>
        <w:top w:val="none" w:sz="0" w:space="0" w:color="auto"/>
        <w:left w:val="none" w:sz="0" w:space="0" w:color="auto"/>
        <w:bottom w:val="none" w:sz="0" w:space="0" w:color="auto"/>
        <w:right w:val="none" w:sz="0" w:space="0" w:color="auto"/>
      </w:divBdr>
    </w:div>
    <w:div w:id="40133686">
      <w:marLeft w:val="0"/>
      <w:marRight w:val="0"/>
      <w:marTop w:val="0"/>
      <w:marBottom w:val="0"/>
      <w:divBdr>
        <w:top w:val="none" w:sz="0" w:space="0" w:color="auto"/>
        <w:left w:val="none" w:sz="0" w:space="0" w:color="auto"/>
        <w:bottom w:val="none" w:sz="0" w:space="0" w:color="auto"/>
        <w:right w:val="none" w:sz="0" w:space="0" w:color="auto"/>
      </w:divBdr>
      <w:divsChild>
        <w:div w:id="40133688">
          <w:marLeft w:val="0"/>
          <w:marRight w:val="0"/>
          <w:marTop w:val="0"/>
          <w:marBottom w:val="0"/>
          <w:divBdr>
            <w:top w:val="none" w:sz="0" w:space="0" w:color="auto"/>
            <w:left w:val="none" w:sz="0" w:space="0" w:color="auto"/>
            <w:bottom w:val="none" w:sz="0" w:space="0" w:color="auto"/>
            <w:right w:val="none" w:sz="0" w:space="0" w:color="auto"/>
          </w:divBdr>
          <w:divsChild>
            <w:div w:id="40133671">
              <w:marLeft w:val="0"/>
              <w:marRight w:val="0"/>
              <w:marTop w:val="100"/>
              <w:marBottom w:val="100"/>
              <w:divBdr>
                <w:top w:val="none" w:sz="0" w:space="0" w:color="auto"/>
                <w:left w:val="none" w:sz="0" w:space="0" w:color="auto"/>
                <w:bottom w:val="none" w:sz="0" w:space="0" w:color="auto"/>
                <w:right w:val="none" w:sz="0" w:space="0" w:color="auto"/>
              </w:divBdr>
              <w:divsChild>
                <w:div w:id="40133680">
                  <w:marLeft w:val="0"/>
                  <w:marRight w:val="0"/>
                  <w:marTop w:val="100"/>
                  <w:marBottom w:val="100"/>
                  <w:divBdr>
                    <w:top w:val="none" w:sz="0" w:space="0" w:color="auto"/>
                    <w:left w:val="none" w:sz="0" w:space="0" w:color="auto"/>
                    <w:bottom w:val="none" w:sz="0" w:space="0" w:color="auto"/>
                    <w:right w:val="none" w:sz="0" w:space="0" w:color="auto"/>
                  </w:divBdr>
                  <w:divsChild>
                    <w:div w:id="40133685">
                      <w:marLeft w:val="0"/>
                      <w:marRight w:val="0"/>
                      <w:marTop w:val="0"/>
                      <w:marBottom w:val="0"/>
                      <w:divBdr>
                        <w:top w:val="none" w:sz="0" w:space="0" w:color="auto"/>
                        <w:left w:val="none" w:sz="0" w:space="0" w:color="auto"/>
                        <w:bottom w:val="none" w:sz="0" w:space="0" w:color="auto"/>
                        <w:right w:val="none" w:sz="0" w:space="0" w:color="auto"/>
                      </w:divBdr>
                      <w:divsChild>
                        <w:div w:id="4013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90">
      <w:marLeft w:val="0"/>
      <w:marRight w:val="0"/>
      <w:marTop w:val="0"/>
      <w:marBottom w:val="0"/>
      <w:divBdr>
        <w:top w:val="none" w:sz="0" w:space="0" w:color="auto"/>
        <w:left w:val="none" w:sz="0" w:space="0" w:color="auto"/>
        <w:bottom w:val="none" w:sz="0" w:space="0" w:color="auto"/>
        <w:right w:val="none" w:sz="0" w:space="0" w:color="auto"/>
      </w:divBdr>
    </w:div>
    <w:div w:id="40133691">
      <w:marLeft w:val="0"/>
      <w:marRight w:val="0"/>
      <w:marTop w:val="0"/>
      <w:marBottom w:val="0"/>
      <w:divBdr>
        <w:top w:val="none" w:sz="0" w:space="0" w:color="auto"/>
        <w:left w:val="none" w:sz="0" w:space="0" w:color="auto"/>
        <w:bottom w:val="none" w:sz="0" w:space="0" w:color="auto"/>
        <w:right w:val="none" w:sz="0" w:space="0" w:color="auto"/>
      </w:divBdr>
      <w:divsChild>
        <w:div w:id="40133670">
          <w:marLeft w:val="0"/>
          <w:marRight w:val="0"/>
          <w:marTop w:val="0"/>
          <w:marBottom w:val="0"/>
          <w:divBdr>
            <w:top w:val="none" w:sz="0" w:space="0" w:color="auto"/>
            <w:left w:val="none" w:sz="0" w:space="0" w:color="auto"/>
            <w:bottom w:val="none" w:sz="0" w:space="0" w:color="auto"/>
            <w:right w:val="none" w:sz="0" w:space="0" w:color="auto"/>
          </w:divBdr>
        </w:div>
      </w:divsChild>
    </w:div>
    <w:div w:id="97411836">
      <w:bodyDiv w:val="1"/>
      <w:marLeft w:val="0"/>
      <w:marRight w:val="0"/>
      <w:marTop w:val="0"/>
      <w:marBottom w:val="0"/>
      <w:divBdr>
        <w:top w:val="none" w:sz="0" w:space="0" w:color="auto"/>
        <w:left w:val="none" w:sz="0" w:space="0" w:color="auto"/>
        <w:bottom w:val="none" w:sz="0" w:space="0" w:color="auto"/>
        <w:right w:val="none" w:sz="0" w:space="0" w:color="auto"/>
      </w:divBdr>
    </w:div>
    <w:div w:id="143012220">
      <w:bodyDiv w:val="1"/>
      <w:marLeft w:val="0"/>
      <w:marRight w:val="0"/>
      <w:marTop w:val="0"/>
      <w:marBottom w:val="0"/>
      <w:divBdr>
        <w:top w:val="none" w:sz="0" w:space="0" w:color="auto"/>
        <w:left w:val="none" w:sz="0" w:space="0" w:color="auto"/>
        <w:bottom w:val="none" w:sz="0" w:space="0" w:color="auto"/>
        <w:right w:val="none" w:sz="0" w:space="0" w:color="auto"/>
      </w:divBdr>
    </w:div>
    <w:div w:id="144320053">
      <w:bodyDiv w:val="1"/>
      <w:marLeft w:val="0"/>
      <w:marRight w:val="0"/>
      <w:marTop w:val="0"/>
      <w:marBottom w:val="0"/>
      <w:divBdr>
        <w:top w:val="none" w:sz="0" w:space="0" w:color="auto"/>
        <w:left w:val="none" w:sz="0" w:space="0" w:color="auto"/>
        <w:bottom w:val="none" w:sz="0" w:space="0" w:color="auto"/>
        <w:right w:val="none" w:sz="0" w:space="0" w:color="auto"/>
      </w:divBdr>
    </w:div>
    <w:div w:id="686911629">
      <w:bodyDiv w:val="1"/>
      <w:marLeft w:val="0"/>
      <w:marRight w:val="0"/>
      <w:marTop w:val="0"/>
      <w:marBottom w:val="0"/>
      <w:divBdr>
        <w:top w:val="none" w:sz="0" w:space="0" w:color="auto"/>
        <w:left w:val="none" w:sz="0" w:space="0" w:color="auto"/>
        <w:bottom w:val="none" w:sz="0" w:space="0" w:color="auto"/>
        <w:right w:val="none" w:sz="0" w:space="0" w:color="auto"/>
      </w:divBdr>
    </w:div>
    <w:div w:id="1871185098">
      <w:bodyDiv w:val="1"/>
      <w:marLeft w:val="0"/>
      <w:marRight w:val="0"/>
      <w:marTop w:val="0"/>
      <w:marBottom w:val="0"/>
      <w:divBdr>
        <w:top w:val="none" w:sz="0" w:space="0" w:color="auto"/>
        <w:left w:val="none" w:sz="0" w:space="0" w:color="auto"/>
        <w:bottom w:val="none" w:sz="0" w:space="0" w:color="auto"/>
        <w:right w:val="none" w:sz="0" w:space="0" w:color="auto"/>
      </w:divBdr>
    </w:div>
    <w:div w:id="1897161986">
      <w:bodyDiv w:val="1"/>
      <w:marLeft w:val="0"/>
      <w:marRight w:val="0"/>
      <w:marTop w:val="0"/>
      <w:marBottom w:val="0"/>
      <w:divBdr>
        <w:top w:val="none" w:sz="0" w:space="0" w:color="auto"/>
        <w:left w:val="none" w:sz="0" w:space="0" w:color="auto"/>
        <w:bottom w:val="none" w:sz="0" w:space="0" w:color="auto"/>
        <w:right w:val="none" w:sz="0" w:space="0" w:color="auto"/>
      </w:divBdr>
      <w:divsChild>
        <w:div w:id="1834682748">
          <w:marLeft w:val="0"/>
          <w:marRight w:val="0"/>
          <w:marTop w:val="0"/>
          <w:marBottom w:val="0"/>
          <w:divBdr>
            <w:top w:val="none" w:sz="0" w:space="0" w:color="auto"/>
            <w:left w:val="none" w:sz="0" w:space="0" w:color="auto"/>
            <w:bottom w:val="none" w:sz="0" w:space="0" w:color="auto"/>
            <w:right w:val="none" w:sz="0" w:space="0" w:color="auto"/>
          </w:divBdr>
          <w:divsChild>
            <w:div w:id="1483887451">
              <w:marLeft w:val="0"/>
              <w:marRight w:val="0"/>
              <w:marTop w:val="150"/>
              <w:marBottom w:val="0"/>
              <w:divBdr>
                <w:top w:val="none" w:sz="0" w:space="0" w:color="auto"/>
                <w:left w:val="none" w:sz="0" w:space="0" w:color="auto"/>
                <w:bottom w:val="none" w:sz="0" w:space="0" w:color="auto"/>
                <w:right w:val="none" w:sz="0" w:space="0" w:color="auto"/>
              </w:divBdr>
              <w:divsChild>
                <w:div w:id="1545940557">
                  <w:marLeft w:val="0"/>
                  <w:marRight w:val="0"/>
                  <w:marTop w:val="0"/>
                  <w:marBottom w:val="0"/>
                  <w:divBdr>
                    <w:top w:val="none" w:sz="0" w:space="0" w:color="auto"/>
                    <w:left w:val="none" w:sz="0" w:space="0" w:color="auto"/>
                    <w:bottom w:val="none" w:sz="0" w:space="0" w:color="auto"/>
                    <w:right w:val="none" w:sz="0" w:space="0" w:color="auto"/>
                  </w:divBdr>
                  <w:divsChild>
                    <w:div w:id="679089886">
                      <w:marLeft w:val="0"/>
                      <w:marRight w:val="0"/>
                      <w:marTop w:val="0"/>
                      <w:marBottom w:val="0"/>
                      <w:divBdr>
                        <w:top w:val="none" w:sz="0" w:space="0" w:color="auto"/>
                        <w:left w:val="none" w:sz="0" w:space="0" w:color="auto"/>
                        <w:bottom w:val="none" w:sz="0" w:space="0" w:color="auto"/>
                        <w:right w:val="none" w:sz="0" w:space="0" w:color="auto"/>
                      </w:divBdr>
                      <w:divsChild>
                        <w:div w:id="1331248193">
                          <w:marLeft w:val="0"/>
                          <w:marRight w:val="0"/>
                          <w:marTop w:val="0"/>
                          <w:marBottom w:val="0"/>
                          <w:divBdr>
                            <w:top w:val="none" w:sz="0" w:space="0" w:color="auto"/>
                            <w:left w:val="none" w:sz="0" w:space="0" w:color="auto"/>
                            <w:bottom w:val="none" w:sz="0" w:space="0" w:color="auto"/>
                            <w:right w:val="none" w:sz="0" w:space="0" w:color="auto"/>
                          </w:divBdr>
                          <w:divsChild>
                            <w:div w:id="100804696">
                              <w:marLeft w:val="0"/>
                              <w:marRight w:val="0"/>
                              <w:marTop w:val="0"/>
                              <w:marBottom w:val="0"/>
                              <w:divBdr>
                                <w:top w:val="none" w:sz="0" w:space="0" w:color="auto"/>
                                <w:left w:val="none" w:sz="0" w:space="0" w:color="auto"/>
                                <w:bottom w:val="none" w:sz="0" w:space="0" w:color="auto"/>
                                <w:right w:val="none" w:sz="0" w:space="0" w:color="auto"/>
                              </w:divBdr>
                              <w:divsChild>
                                <w:div w:id="42693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23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DF3EC-9CB4-48DF-9EA6-93F8A0BAC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3138</Words>
  <Characters>18313</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SMLOUVA O DÍLO</vt:lpstr>
    </vt:vector>
  </TitlesOfParts>
  <Company>Microsoft</Company>
  <LinksUpToDate>false</LinksUpToDate>
  <CharactersWithSpaces>21409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krigulova</dc:creator>
  <cp:lastModifiedBy>Krigulová Lucie</cp:lastModifiedBy>
  <cp:revision>7</cp:revision>
  <cp:lastPrinted>2018-03-27T06:46:00Z</cp:lastPrinted>
  <dcterms:created xsi:type="dcterms:W3CDTF">2018-03-26T10:09:00Z</dcterms:created>
  <dcterms:modified xsi:type="dcterms:W3CDTF">2018-03-27T07:02:00Z</dcterms:modified>
</cp:coreProperties>
</file>